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26DC6F" w14:textId="0521DAE4" w:rsidR="003D7372" w:rsidRPr="00203A9B" w:rsidRDefault="00EA0E9A" w:rsidP="00203A9B">
      <w:pPr>
        <w:jc w:val="both"/>
        <w:rPr>
          <w:rFonts w:ascii="Arial" w:hAnsi="Arial" w:cs="Arial"/>
          <w:b/>
          <w:sz w:val="24"/>
        </w:rPr>
      </w:pPr>
      <w:r>
        <w:rPr>
          <w:noProof/>
        </w:rPr>
        <w:pict w14:anchorId="510D93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2054" type="#_x0000_t75" style="position:absolute;left:0;text-align:left;margin-left:-.3pt;margin-top:-25.9pt;width:170.45pt;height:155.7pt;z-index:251657216;visibility:visible;mso-wrap-distance-left:0;mso-wrap-distance-right:0" filled="t">
            <v:imagedata r:id="rId11" o:title="" croptop="-16f" cropbottom="-16f" cropleft="-15f" cropright="-15f"/>
            <w10:wrap type="topAndBottom"/>
          </v:shape>
        </w:pict>
      </w:r>
    </w:p>
    <w:p w14:paraId="664A0196" w14:textId="474AC291" w:rsidR="00203A9B" w:rsidRDefault="00EA0E9A" w:rsidP="00203A9B">
      <w:pPr>
        <w:pStyle w:val="Corpsdetexte"/>
        <w:spacing w:before="138"/>
        <w:rPr>
          <w:sz w:val="20"/>
        </w:rPr>
      </w:pPr>
      <w:r>
        <w:rPr>
          <w:noProof/>
        </w:rPr>
        <w:pict w14:anchorId="1A1118C7">
          <v:shapetype id="_x0000_t202" coordsize="21600,21600" o:spt="202" path="m,l,21600r21600,l21600,xe">
            <v:stroke joinstyle="miter"/>
            <v:path gradientshapeok="t" o:connecttype="rect"/>
          </v:shapetype>
          <v:shape id="Textbox 3" o:spid="_x0000_s2056" type="#_x0000_t202" style="position:absolute;left:0;text-align:left;margin-left:33.85pt;margin-top:20.35pt;width:528.4pt;height:67.8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" filled="f" strokeweight="1.44pt">
            <v:path arrowok="t"/>
            <v:textbox inset="0,0,0,0">
              <w:txbxContent>
                <w:p w14:paraId="0AE4CD2E" w14:textId="77777777" w:rsidR="00897F59" w:rsidRDefault="00897F59" w:rsidP="00897F59">
                  <w:pPr>
                    <w:ind w:left="532" w:right="612"/>
                    <w:jc w:val="center"/>
                    <w:rPr>
                      <w:rFonts w:ascii="Arial" w:hAnsi="Arial" w:cs="Arial"/>
                      <w:b/>
                      <w:bCs/>
                      <w:sz w:val="32"/>
                      <w:szCs w:val="32"/>
                    </w:rPr>
                  </w:pPr>
                </w:p>
                <w:p w14:paraId="335E024F" w14:textId="77777777" w:rsidR="00782880" w:rsidRPr="00782880" w:rsidRDefault="00FB4DBE" w:rsidP="00782880">
                  <w:pPr>
                    <w:ind w:left="532" w:right="612"/>
                    <w:jc w:val="center"/>
                    <w:rPr>
                      <w:rFonts w:ascii="Arial" w:hAnsi="Arial" w:cs="Arial"/>
                      <w:b/>
                      <w:color w:val="000000"/>
                      <w:sz w:val="30"/>
                      <w:szCs w:val="32"/>
                      <w:lang w:bidi="en-US"/>
                    </w:rPr>
                  </w:pPr>
                  <w:r>
                    <w:rPr>
                      <w:rStyle w:val="Times14GNoir"/>
                      <w:rFonts w:ascii="Arial" w:hAnsi="Arial" w:cs="Arial"/>
                      <w:sz w:val="30"/>
                      <w:szCs w:val="32"/>
                      <w:lang w:bidi="en-US"/>
                    </w:rPr>
                    <w:t>A</w:t>
                  </w:r>
                  <w:r w:rsidRPr="00957EA5">
                    <w:rPr>
                      <w:rStyle w:val="Times14GNoir"/>
                      <w:rFonts w:ascii="Arial" w:hAnsi="Arial" w:cs="Arial"/>
                      <w:sz w:val="30"/>
                      <w:szCs w:val="32"/>
                      <w:lang w:bidi="en-US"/>
                    </w:rPr>
                    <w:t>CCORD</w:t>
                  </w:r>
                  <w:r w:rsidR="005B4C2E">
                    <w:rPr>
                      <w:rStyle w:val="Times14GNoir"/>
                      <w:rFonts w:ascii="Arial" w:hAnsi="Arial" w:cs="Arial"/>
                      <w:sz w:val="30"/>
                      <w:szCs w:val="32"/>
                      <w:lang w:bidi="en-US"/>
                    </w:rPr>
                    <w:t>-</w:t>
                  </w:r>
                  <w:r w:rsidR="003E1B0B" w:rsidRPr="00957EA5">
                    <w:rPr>
                      <w:rStyle w:val="Times14GNoir"/>
                      <w:rFonts w:ascii="Arial" w:hAnsi="Arial" w:cs="Arial"/>
                      <w:sz w:val="30"/>
                      <w:szCs w:val="32"/>
                      <w:lang w:bidi="en-US"/>
                    </w:rPr>
                    <w:t>CADRE</w:t>
                  </w:r>
                  <w:r w:rsidR="003E1B0B">
                    <w:rPr>
                      <w:rStyle w:val="Times14GNoir"/>
                      <w:sz w:val="30"/>
                      <w:szCs w:val="32"/>
                      <w:lang w:bidi="en-US"/>
                    </w:rPr>
                    <w:t xml:space="preserve"> </w:t>
                  </w:r>
                  <w:r w:rsidR="003E1B0B" w:rsidRPr="003E1B0B">
                    <w:rPr>
                      <w:rStyle w:val="Times14GNoir"/>
                      <w:rFonts w:ascii="Arial" w:hAnsi="Arial" w:cs="Arial"/>
                      <w:sz w:val="30"/>
                      <w:szCs w:val="32"/>
                      <w:lang w:bidi="en-US"/>
                    </w:rPr>
                    <w:t>M</w:t>
                  </w:r>
                  <w:r w:rsidR="002B6609">
                    <w:rPr>
                      <w:rStyle w:val="Times14GNoir"/>
                      <w:rFonts w:ascii="Arial" w:hAnsi="Arial" w:cs="Arial"/>
                      <w:sz w:val="30"/>
                      <w:szCs w:val="32"/>
                      <w:lang w:bidi="en-US"/>
                    </w:rPr>
                    <w:t>ULTI</w:t>
                  </w:r>
                  <w:r w:rsidRPr="003E1B0B">
                    <w:rPr>
                      <w:rStyle w:val="Times14GNoir"/>
                      <w:rFonts w:ascii="Arial" w:hAnsi="Arial" w:cs="Arial"/>
                      <w:sz w:val="30"/>
                      <w:szCs w:val="32"/>
                      <w:lang w:bidi="en-US"/>
                    </w:rPr>
                    <w:t>-ATTRIBUTAIRE</w:t>
                  </w:r>
                  <w:r w:rsidR="002B6609">
                    <w:rPr>
                      <w:rStyle w:val="Times14GNoir"/>
                      <w:rFonts w:ascii="Arial" w:hAnsi="Arial" w:cs="Arial"/>
                      <w:sz w:val="30"/>
                      <w:szCs w:val="32"/>
                      <w:lang w:bidi="en-US"/>
                    </w:rPr>
                    <w:t>S</w:t>
                  </w:r>
                  <w:r w:rsidR="003E1B0B" w:rsidRPr="003E1B0B">
                    <w:rPr>
                      <w:rStyle w:val="Times14GNoir"/>
                      <w:rFonts w:ascii="Arial" w:hAnsi="Arial" w:cs="Arial"/>
                      <w:sz w:val="30"/>
                      <w:szCs w:val="32"/>
                      <w:lang w:bidi="en-US"/>
                    </w:rPr>
                    <w:t xml:space="preserve"> RELATIF AUX </w:t>
                  </w:r>
                  <w:r w:rsidR="00782880" w:rsidRPr="00782880">
                    <w:rPr>
                      <w:rFonts w:ascii="Arial" w:hAnsi="Arial" w:cs="Arial"/>
                      <w:b/>
                      <w:bCs/>
                      <w:color w:val="000000"/>
                      <w:sz w:val="30"/>
                      <w:szCs w:val="32"/>
                      <w:lang w:bidi="en-US"/>
                    </w:rPr>
                    <w:t>TRAVAUX DE POSE DE MOQUETTE</w:t>
                  </w:r>
                </w:p>
                <w:p w14:paraId="2829CA7E" w14:textId="388B6093" w:rsidR="00203A9B" w:rsidRDefault="00203A9B" w:rsidP="00203A9B">
                  <w:pPr>
                    <w:ind w:left="532" w:right="612"/>
                    <w:jc w:val="center"/>
                    <w:rPr>
                      <w:b/>
                      <w:sz w:val="28"/>
                    </w:rPr>
                  </w:pPr>
                </w:p>
              </w:txbxContent>
            </v:textbox>
            <w10:wrap type="topAndBottom" anchorx="page"/>
          </v:shape>
        </w:pict>
      </w:r>
    </w:p>
    <w:p w14:paraId="2FCFB14C" w14:textId="77777777" w:rsidR="00C1283C" w:rsidRDefault="00C1283C" w:rsidP="00812A08">
      <w:pPr>
        <w:tabs>
          <w:tab w:val="left" w:pos="580"/>
        </w:tabs>
        <w:spacing w:line="280" w:lineRule="atLeast"/>
        <w:ind w:left="80" w:right="80"/>
        <w:jc w:val="center"/>
        <w:rPr>
          <w:rFonts w:ascii="Arial" w:hAnsi="Arial" w:cs="Arial"/>
          <w:i/>
          <w:sz w:val="24"/>
          <w:szCs w:val="20"/>
        </w:rPr>
      </w:pPr>
    </w:p>
    <w:p w14:paraId="6B1AED8D" w14:textId="59F89096" w:rsidR="00C1283C" w:rsidRDefault="00C1283C" w:rsidP="00812A08">
      <w:pPr>
        <w:tabs>
          <w:tab w:val="left" w:pos="580"/>
        </w:tabs>
        <w:spacing w:line="280" w:lineRule="atLeast"/>
        <w:ind w:left="80" w:right="80"/>
        <w:jc w:val="center"/>
        <w:rPr>
          <w:rFonts w:ascii="Arial" w:hAnsi="Arial" w:cs="Arial"/>
          <w:i/>
          <w:sz w:val="24"/>
          <w:szCs w:val="20"/>
        </w:rPr>
      </w:pPr>
      <w:r w:rsidRPr="00C1283C">
        <w:rPr>
          <w:rFonts w:ascii="Arial" w:hAnsi="Arial" w:cs="Arial"/>
          <w:i/>
          <w:sz w:val="24"/>
          <w:szCs w:val="20"/>
        </w:rPr>
        <w:t>Procédure adaptée passée en application des dispositions de l’article R.2123-1 du code de la commande publique</w:t>
      </w:r>
    </w:p>
    <w:p w14:paraId="501F4074" w14:textId="77777777" w:rsidR="00C1283C" w:rsidRDefault="00C1283C" w:rsidP="00812A08">
      <w:pPr>
        <w:tabs>
          <w:tab w:val="left" w:pos="580"/>
        </w:tabs>
        <w:spacing w:line="280" w:lineRule="atLeast"/>
        <w:ind w:left="80" w:right="80"/>
        <w:jc w:val="center"/>
        <w:rPr>
          <w:rFonts w:ascii="Arial" w:hAnsi="Arial" w:cs="Arial"/>
          <w:i/>
          <w:sz w:val="24"/>
          <w:szCs w:val="20"/>
        </w:rPr>
      </w:pPr>
    </w:p>
    <w:p w14:paraId="67F29FE3" w14:textId="031823BA"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Type de marché</w:t>
      </w:r>
    </w:p>
    <w:p w14:paraId="3CEDE310" w14:textId="418953A3" w:rsidR="009B6FF7" w:rsidRPr="00F15593" w:rsidRDefault="003E1B0B" w:rsidP="00F15593">
      <w:pPr>
        <w:tabs>
          <w:tab w:val="left" w:pos="580"/>
        </w:tabs>
        <w:spacing w:line="280" w:lineRule="atLeast"/>
        <w:ind w:left="80" w:right="80"/>
        <w:jc w:val="center"/>
        <w:rPr>
          <w:rFonts w:ascii="Arial" w:hAnsi="Arial" w:cs="Arial"/>
          <w:sz w:val="24"/>
        </w:rPr>
      </w:pPr>
      <w:r>
        <w:rPr>
          <w:rFonts w:ascii="Arial" w:hAnsi="Arial" w:cs="Arial"/>
          <w:sz w:val="24"/>
        </w:rPr>
        <w:t>Travaux</w:t>
      </w:r>
    </w:p>
    <w:p w14:paraId="52BD87EA" w14:textId="77777777" w:rsidR="00812A08" w:rsidRPr="00BD18B3" w:rsidRDefault="00812A08" w:rsidP="00812A08">
      <w:pPr>
        <w:tabs>
          <w:tab w:val="left" w:pos="580"/>
        </w:tabs>
        <w:spacing w:line="280" w:lineRule="atLeast"/>
        <w:ind w:left="80" w:right="80"/>
        <w:jc w:val="center"/>
        <w:rPr>
          <w:rFonts w:ascii="Arial" w:hAnsi="Arial" w:cs="Arial"/>
          <w:sz w:val="24"/>
        </w:rPr>
      </w:pPr>
    </w:p>
    <w:p w14:paraId="4C13FE8A" w14:textId="77777777"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Référence du marché</w:t>
      </w:r>
    </w:p>
    <w:p w14:paraId="3618C881" w14:textId="6E9C381F" w:rsidR="00812A08" w:rsidRPr="00F31A16" w:rsidRDefault="00812A08" w:rsidP="00812A08">
      <w:pPr>
        <w:tabs>
          <w:tab w:val="left" w:pos="580"/>
        </w:tabs>
        <w:spacing w:line="280" w:lineRule="atLeast"/>
        <w:ind w:left="80" w:right="80"/>
        <w:jc w:val="center"/>
        <w:rPr>
          <w:rFonts w:ascii="Arial" w:hAnsi="Arial" w:cs="Arial"/>
          <w:sz w:val="24"/>
        </w:rPr>
      </w:pPr>
      <w:r w:rsidRPr="00F31A16">
        <w:rPr>
          <w:rFonts w:ascii="Arial" w:hAnsi="Arial" w:cs="Arial"/>
          <w:sz w:val="24"/>
        </w:rPr>
        <w:t>202</w:t>
      </w:r>
      <w:r w:rsidR="00851608">
        <w:rPr>
          <w:rFonts w:ascii="Arial" w:hAnsi="Arial" w:cs="Arial"/>
          <w:sz w:val="24"/>
        </w:rPr>
        <w:t>5</w:t>
      </w:r>
      <w:r w:rsidRPr="00F31A16">
        <w:rPr>
          <w:rFonts w:ascii="Arial" w:hAnsi="Arial" w:cs="Arial"/>
          <w:sz w:val="24"/>
        </w:rPr>
        <w:t>-0</w:t>
      </w:r>
      <w:r w:rsidR="002B6609">
        <w:rPr>
          <w:rFonts w:ascii="Arial" w:hAnsi="Arial" w:cs="Arial"/>
          <w:sz w:val="24"/>
        </w:rPr>
        <w:t>1</w:t>
      </w:r>
      <w:r w:rsidR="00782880">
        <w:rPr>
          <w:rFonts w:ascii="Arial" w:hAnsi="Arial" w:cs="Arial"/>
          <w:sz w:val="24"/>
        </w:rPr>
        <w:t>5</w:t>
      </w:r>
      <w:r w:rsidRPr="00F31A16">
        <w:rPr>
          <w:rFonts w:ascii="Arial" w:hAnsi="Arial" w:cs="Arial"/>
          <w:sz w:val="24"/>
        </w:rPr>
        <w:t>-DBE</w:t>
      </w:r>
    </w:p>
    <w:p w14:paraId="6FD0C491" w14:textId="77777777" w:rsidR="00812A08" w:rsidRPr="00F31A16" w:rsidRDefault="00812A08" w:rsidP="00812A08">
      <w:pPr>
        <w:tabs>
          <w:tab w:val="left" w:pos="580"/>
        </w:tabs>
        <w:spacing w:line="280" w:lineRule="atLeast"/>
        <w:ind w:left="80" w:right="80"/>
        <w:jc w:val="center"/>
        <w:rPr>
          <w:rFonts w:ascii="Arial" w:hAnsi="Arial" w:cs="Arial"/>
          <w:sz w:val="24"/>
        </w:rPr>
      </w:pPr>
    </w:p>
    <w:p w14:paraId="3711E85C" w14:textId="77777777"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Pouvoir adjudicateur</w:t>
      </w:r>
    </w:p>
    <w:p w14:paraId="450BEAA9" w14:textId="77777777" w:rsidR="00812A08" w:rsidRPr="00F31A16" w:rsidRDefault="00812A08" w:rsidP="00812A08">
      <w:pPr>
        <w:autoSpaceDE w:val="0"/>
        <w:snapToGrid w:val="0"/>
        <w:jc w:val="center"/>
        <w:rPr>
          <w:rFonts w:ascii="Arial" w:hAnsi="Arial" w:cs="Arial"/>
          <w:sz w:val="24"/>
        </w:rPr>
      </w:pPr>
      <w:r w:rsidRPr="00F31A16">
        <w:rPr>
          <w:rFonts w:ascii="Arial" w:hAnsi="Arial" w:cs="Arial"/>
          <w:bCs/>
          <w:sz w:val="24"/>
          <w:lang w:eastAsia="fr-FR"/>
        </w:rPr>
        <w:t>Comédie-Française</w:t>
      </w:r>
    </w:p>
    <w:p w14:paraId="75363C0B" w14:textId="3E3CD227" w:rsidR="00812A08" w:rsidRPr="00F31A16" w:rsidRDefault="00812A08" w:rsidP="00812A08">
      <w:pPr>
        <w:autoSpaceDE w:val="0"/>
        <w:snapToGrid w:val="0"/>
        <w:jc w:val="center"/>
        <w:rPr>
          <w:rFonts w:ascii="Arial" w:hAnsi="Arial" w:cs="Arial"/>
          <w:sz w:val="24"/>
        </w:rPr>
      </w:pPr>
      <w:r w:rsidRPr="00F31A16">
        <w:rPr>
          <w:rFonts w:ascii="Arial" w:hAnsi="Arial" w:cs="Arial"/>
          <w:bCs/>
          <w:sz w:val="24"/>
          <w:lang w:eastAsia="fr-FR"/>
        </w:rPr>
        <w:t>Place Colette</w:t>
      </w:r>
    </w:p>
    <w:p w14:paraId="710BAA5C" w14:textId="720C9B8E" w:rsidR="00812A08" w:rsidRDefault="00812A08" w:rsidP="00DB0740">
      <w:pPr>
        <w:autoSpaceDE w:val="0"/>
        <w:snapToGrid w:val="0"/>
        <w:jc w:val="center"/>
        <w:rPr>
          <w:rFonts w:ascii="Arial" w:hAnsi="Arial" w:cs="Arial"/>
          <w:bCs/>
          <w:color w:val="000000"/>
          <w:sz w:val="24"/>
          <w:lang w:eastAsia="fr-FR"/>
        </w:rPr>
      </w:pPr>
      <w:r w:rsidRPr="00F31A16">
        <w:rPr>
          <w:rFonts w:ascii="Arial" w:hAnsi="Arial" w:cs="Arial"/>
          <w:bCs/>
          <w:color w:val="000000"/>
          <w:sz w:val="24"/>
          <w:lang w:eastAsia="fr-FR"/>
        </w:rPr>
        <w:t>75001 Paris</w:t>
      </w:r>
    </w:p>
    <w:p w14:paraId="12484D91" w14:textId="77777777" w:rsidR="00520D7A" w:rsidRPr="002A23D3" w:rsidRDefault="00520D7A" w:rsidP="00E82C4A">
      <w:pPr>
        <w:pBdr>
          <w:top w:val="single" w:sz="4" w:space="1" w:color="auto"/>
          <w:left w:val="single" w:sz="4" w:space="4" w:color="auto"/>
          <w:bottom w:val="single" w:sz="4" w:space="1" w:color="auto"/>
          <w:right w:val="single" w:sz="4" w:space="4" w:color="auto"/>
        </w:pBdr>
        <w:tabs>
          <w:tab w:val="left" w:pos="580"/>
        </w:tabs>
        <w:spacing w:line="480" w:lineRule="atLeast"/>
        <w:ind w:right="80"/>
        <w:rPr>
          <w:rStyle w:val="lev"/>
          <w:rFonts w:ascii="Arial" w:hAnsi="Arial" w:cs="Arial"/>
          <w:sz w:val="4"/>
          <w:szCs w:val="4"/>
        </w:rPr>
      </w:pPr>
    </w:p>
    <w:p w14:paraId="655F2485" w14:textId="77777777" w:rsidR="00C1283C" w:rsidRDefault="00C1283C"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p>
    <w:p w14:paraId="7AD47ED4" w14:textId="00BCC85C" w:rsidR="00520D7A" w:rsidRDefault="00520D7A"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r>
        <w:rPr>
          <w:rStyle w:val="lev"/>
          <w:rFonts w:ascii="Arial" w:hAnsi="Arial" w:cs="Arial"/>
          <w:sz w:val="32"/>
          <w:szCs w:val="32"/>
        </w:rPr>
        <w:t>ACTE D’ENGAGEMENT (AE)</w:t>
      </w:r>
    </w:p>
    <w:p w14:paraId="0A004D79" w14:textId="77777777" w:rsidR="00C1283C" w:rsidRPr="002A23D3" w:rsidRDefault="00C1283C"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p>
    <w:p w14:paraId="451279A1" w14:textId="77777777" w:rsidR="00520D7A" w:rsidRPr="00BD18B3" w:rsidRDefault="00520D7A" w:rsidP="00520D7A">
      <w:pPr>
        <w:jc w:val="center"/>
        <w:rPr>
          <w:rFonts w:ascii="Calibri Light" w:hAnsi="Calibri Light" w:cs="Calibri Light"/>
          <w:b/>
          <w:sz w:val="16"/>
          <w:szCs w:val="14"/>
        </w:rPr>
      </w:pPr>
    </w:p>
    <w:p w14:paraId="1B850F13" w14:textId="77777777" w:rsidR="00964985" w:rsidRDefault="00964985" w:rsidP="00DB0740">
      <w:pPr>
        <w:autoSpaceDE w:val="0"/>
        <w:snapToGrid w:val="0"/>
        <w:jc w:val="center"/>
        <w:rPr>
          <w:rFonts w:ascii="Arial" w:hAnsi="Arial" w:cs="Arial"/>
          <w:bCs/>
          <w:color w:val="000000"/>
          <w:sz w:val="24"/>
          <w:lang w:eastAsia="fr-FR"/>
        </w:rPr>
      </w:pPr>
    </w:p>
    <w:p w14:paraId="6E8AB117" w14:textId="77777777" w:rsidR="00B27734" w:rsidRPr="00E10AD7" w:rsidRDefault="00B27734">
      <w:pPr>
        <w:pStyle w:val="Titre10"/>
        <w:pageBreakBefore/>
        <w:rPr>
          <w:rFonts w:ascii="Arial" w:hAnsi="Arial" w:cs="Arial"/>
        </w:rPr>
      </w:pPr>
      <w:r w:rsidRPr="00E10AD7">
        <w:rPr>
          <w:rFonts w:ascii="Arial" w:hAnsi="Arial" w:cs="Arial"/>
        </w:rPr>
        <w:lastRenderedPageBreak/>
        <w:t>ACTE D’ENGAGEMENT</w:t>
      </w:r>
    </w:p>
    <w:p w14:paraId="59B8AD46" w14:textId="77777777" w:rsidR="00B27734" w:rsidRPr="00E10AD7" w:rsidRDefault="00B27734">
      <w:pPr>
        <w:rPr>
          <w:rFonts w:ascii="Arial" w:hAnsi="Arial" w:cs="Arial"/>
        </w:rPr>
      </w:pPr>
    </w:p>
    <w:p w14:paraId="1CDC4241" w14:textId="77777777" w:rsidR="00B27734" w:rsidRPr="00B77709" w:rsidRDefault="00B27734">
      <w:pPr>
        <w:keepNext/>
        <w:rPr>
          <w:rFonts w:ascii="Arial" w:hAnsi="Arial" w:cs="Arial"/>
          <w:b/>
        </w:rPr>
      </w:pPr>
      <w:r w:rsidRPr="00B77709">
        <w:rPr>
          <w:rFonts w:ascii="Arial" w:hAnsi="Arial" w:cs="Arial"/>
          <w:b/>
          <w:i/>
          <w:u w:val="single"/>
        </w:rPr>
        <w:t>Pouvoir adjudicateur, Maitre de l’ouvrage :</w:t>
      </w:r>
      <w:r w:rsidRPr="00B77709">
        <w:rPr>
          <w:rFonts w:ascii="Arial" w:hAnsi="Arial" w:cs="Arial"/>
          <w:b/>
        </w:rPr>
        <w:t xml:space="preserve"> </w:t>
      </w:r>
    </w:p>
    <w:p w14:paraId="48E679B3" w14:textId="77777777" w:rsidR="00B27734" w:rsidRPr="00AC7739" w:rsidRDefault="00B27734">
      <w:pPr>
        <w:keepNext/>
        <w:jc w:val="both"/>
        <w:rPr>
          <w:rFonts w:ascii="Arial" w:hAnsi="Arial" w:cs="Arial"/>
          <w:bCs/>
        </w:rPr>
      </w:pPr>
    </w:p>
    <w:p w14:paraId="4CD7A9CF" w14:textId="73B8BC4B" w:rsidR="00B27734" w:rsidRPr="00AC7739" w:rsidRDefault="00AC7739">
      <w:pPr>
        <w:keepNext/>
        <w:jc w:val="both"/>
        <w:rPr>
          <w:rFonts w:ascii="Arial" w:hAnsi="Arial" w:cs="Arial"/>
          <w:bCs/>
        </w:rPr>
      </w:pPr>
      <w:r w:rsidRPr="00AC7739">
        <w:rPr>
          <w:rFonts w:ascii="Arial" w:hAnsi="Arial" w:cs="Arial"/>
          <w:bCs/>
        </w:rPr>
        <w:t>COMEDIE-FRANÇAISE</w:t>
      </w:r>
    </w:p>
    <w:p w14:paraId="089A459E" w14:textId="77777777" w:rsidR="00177719" w:rsidRPr="00AC7739" w:rsidRDefault="00177719">
      <w:pPr>
        <w:keepNext/>
        <w:jc w:val="both"/>
        <w:rPr>
          <w:rFonts w:ascii="Arial" w:hAnsi="Arial" w:cs="Arial"/>
          <w:bCs/>
        </w:rPr>
      </w:pPr>
      <w:r w:rsidRPr="00AC7739">
        <w:rPr>
          <w:rFonts w:ascii="Arial" w:hAnsi="Arial" w:cs="Arial"/>
          <w:bCs/>
        </w:rPr>
        <w:t>Place Colette</w:t>
      </w:r>
    </w:p>
    <w:p w14:paraId="216D6297" w14:textId="77777777" w:rsidR="00177719" w:rsidRPr="00AC7739" w:rsidRDefault="00177719">
      <w:pPr>
        <w:keepNext/>
        <w:jc w:val="both"/>
        <w:rPr>
          <w:rFonts w:ascii="Arial" w:hAnsi="Arial" w:cs="Arial"/>
          <w:bCs/>
        </w:rPr>
      </w:pPr>
      <w:r w:rsidRPr="00AC7739">
        <w:rPr>
          <w:rFonts w:ascii="Arial" w:hAnsi="Arial" w:cs="Arial"/>
          <w:bCs/>
        </w:rPr>
        <w:t xml:space="preserve">75001 PARIS </w:t>
      </w:r>
    </w:p>
    <w:p w14:paraId="7C6C0A6D" w14:textId="77777777" w:rsidR="00B27734" w:rsidRPr="00AC7739" w:rsidRDefault="00B27734">
      <w:pPr>
        <w:keepNext/>
        <w:rPr>
          <w:rFonts w:ascii="Arial" w:hAnsi="Arial" w:cs="Arial"/>
          <w:bCs/>
        </w:rPr>
      </w:pPr>
    </w:p>
    <w:p w14:paraId="57D8F40D" w14:textId="77777777" w:rsidR="00B27734" w:rsidRPr="00B77709" w:rsidRDefault="00B27734">
      <w:pPr>
        <w:keepNext/>
        <w:tabs>
          <w:tab w:val="left" w:pos="1843"/>
        </w:tabs>
        <w:jc w:val="both"/>
        <w:rPr>
          <w:rFonts w:ascii="Arial" w:hAnsi="Arial" w:cs="Arial"/>
          <w:b/>
        </w:rPr>
      </w:pPr>
      <w:r w:rsidRPr="00B77709">
        <w:rPr>
          <w:rFonts w:ascii="Arial" w:hAnsi="Arial" w:cs="Arial"/>
          <w:b/>
          <w:i/>
          <w:u w:val="single"/>
        </w:rPr>
        <w:t>Objet du marché :</w:t>
      </w:r>
      <w:r w:rsidRPr="00B77709">
        <w:rPr>
          <w:rFonts w:ascii="Arial" w:hAnsi="Arial" w:cs="Arial"/>
          <w:b/>
          <w:i/>
        </w:rPr>
        <w:tab/>
      </w:r>
    </w:p>
    <w:p w14:paraId="4B228809" w14:textId="77777777" w:rsidR="00707BDC" w:rsidRDefault="00707BDC" w:rsidP="000B4DB3">
      <w:pPr>
        <w:rPr>
          <w:rFonts w:ascii="Arial" w:hAnsi="Arial" w:cs="Arial"/>
          <w:b/>
          <w:i/>
        </w:rPr>
      </w:pPr>
    </w:p>
    <w:p w14:paraId="6431AFD6" w14:textId="59B90AE1" w:rsidR="00B27734" w:rsidRDefault="00961D0D">
      <w:pPr>
        <w:jc w:val="both"/>
        <w:rPr>
          <w:rFonts w:ascii="Arial" w:hAnsi="Arial" w:cs="Arial"/>
        </w:rPr>
      </w:pPr>
      <w:r>
        <w:rPr>
          <w:rFonts w:ascii="Arial" w:hAnsi="Arial" w:cs="Arial"/>
        </w:rPr>
        <w:t>Travaux</w:t>
      </w:r>
      <w:r w:rsidR="0008518E">
        <w:rPr>
          <w:rFonts w:ascii="Arial" w:hAnsi="Arial" w:cs="Arial"/>
        </w:rPr>
        <w:t xml:space="preserve"> de pose de moquette</w:t>
      </w:r>
    </w:p>
    <w:p w14:paraId="6C956CA4" w14:textId="77777777" w:rsidR="006213D9" w:rsidRPr="00E10AD7" w:rsidRDefault="006213D9">
      <w:pPr>
        <w:jc w:val="both"/>
        <w:rPr>
          <w:rFonts w:ascii="Arial" w:hAnsi="Arial" w:cs="Arial"/>
          <w:b/>
        </w:rPr>
      </w:pPr>
    </w:p>
    <w:p w14:paraId="61338686" w14:textId="77777777" w:rsidR="00B27734" w:rsidRPr="00E10AD7" w:rsidRDefault="00B27734">
      <w:pPr>
        <w:tabs>
          <w:tab w:val="left" w:pos="709"/>
          <w:tab w:val="right" w:leader="dot" w:pos="3686"/>
          <w:tab w:val="right" w:pos="3742"/>
        </w:tabs>
        <w:jc w:val="both"/>
        <w:rPr>
          <w:rFonts w:ascii="Arial" w:hAnsi="Arial" w:cs="Arial"/>
        </w:rPr>
      </w:pPr>
      <w:r w:rsidRPr="00E10AD7">
        <w:rPr>
          <w:rFonts w:ascii="Arial" w:hAnsi="Arial" w:cs="Arial"/>
          <w:b/>
          <w:i/>
          <w:u w:val="single"/>
        </w:rPr>
        <w:t>Mode de passation et forme de marché :</w:t>
      </w:r>
    </w:p>
    <w:p w14:paraId="10BC9E18" w14:textId="77777777" w:rsidR="00E10AD7" w:rsidRDefault="00E10AD7" w:rsidP="00E10AD7">
      <w:pPr>
        <w:pStyle w:val="Normal2"/>
        <w:ind w:left="0" w:firstLine="0"/>
        <w:rPr>
          <w:rFonts w:ascii="Arial" w:hAnsi="Arial" w:cs="Arial"/>
        </w:rPr>
      </w:pPr>
    </w:p>
    <w:p w14:paraId="09D3A233" w14:textId="490BD0B6" w:rsidR="00B741D7" w:rsidRDefault="00B741D7" w:rsidP="00B741D7">
      <w:pPr>
        <w:jc w:val="both"/>
        <w:rPr>
          <w:rFonts w:ascii="Arial" w:hAnsi="Arial" w:cs="Arial"/>
        </w:rPr>
      </w:pPr>
      <w:r w:rsidRPr="00B741D7">
        <w:rPr>
          <w:rFonts w:ascii="Arial" w:hAnsi="Arial" w:cs="Arial"/>
        </w:rPr>
        <w:t xml:space="preserve">Le présent marché est passé selon une procédure adaptée ouverte en application des articles R. 2123-1 du </w:t>
      </w:r>
      <w:r w:rsidR="00500EE6">
        <w:rPr>
          <w:rFonts w:ascii="Arial" w:hAnsi="Arial" w:cs="Arial"/>
        </w:rPr>
        <w:t>C</w:t>
      </w:r>
      <w:r w:rsidRPr="00B741D7">
        <w:rPr>
          <w:rFonts w:ascii="Arial" w:hAnsi="Arial" w:cs="Arial"/>
        </w:rPr>
        <w:t>ode de la commande publique.</w:t>
      </w:r>
    </w:p>
    <w:p w14:paraId="23403E39" w14:textId="77777777" w:rsidR="008731C0" w:rsidRPr="00B741D7" w:rsidRDefault="008731C0" w:rsidP="00B741D7">
      <w:pPr>
        <w:jc w:val="both"/>
        <w:rPr>
          <w:rFonts w:ascii="Arial" w:hAnsi="Arial" w:cs="Arial"/>
        </w:rPr>
      </w:pPr>
    </w:p>
    <w:p w14:paraId="1397E713" w14:textId="79D1835B" w:rsidR="00C443F2" w:rsidRDefault="00B741D7" w:rsidP="00B741D7">
      <w:pPr>
        <w:jc w:val="both"/>
        <w:rPr>
          <w:rFonts w:ascii="Arial" w:hAnsi="Arial" w:cs="Arial"/>
        </w:rPr>
      </w:pPr>
      <w:r w:rsidRPr="00B741D7">
        <w:rPr>
          <w:rFonts w:ascii="Arial" w:hAnsi="Arial" w:cs="Arial"/>
        </w:rPr>
        <w:t xml:space="preserve">Il s’agit d’un </w:t>
      </w:r>
      <w:r w:rsidR="008731C0">
        <w:rPr>
          <w:rFonts w:ascii="Arial" w:hAnsi="Arial" w:cs="Arial"/>
        </w:rPr>
        <w:t xml:space="preserve">accord-cadre </w:t>
      </w:r>
      <w:r w:rsidR="00C23668">
        <w:rPr>
          <w:rFonts w:ascii="Arial" w:hAnsi="Arial" w:cs="Arial"/>
        </w:rPr>
        <w:t>mono-</w:t>
      </w:r>
      <w:proofErr w:type="spellStart"/>
      <w:r w:rsidR="00C23668">
        <w:rPr>
          <w:rFonts w:ascii="Arial" w:hAnsi="Arial" w:cs="Arial"/>
        </w:rPr>
        <w:t>attriburaire</w:t>
      </w:r>
      <w:proofErr w:type="spellEnd"/>
      <w:r w:rsidR="008731C0">
        <w:rPr>
          <w:rFonts w:ascii="Arial" w:hAnsi="Arial" w:cs="Arial"/>
        </w:rPr>
        <w:t xml:space="preserve"> à bons de commande</w:t>
      </w:r>
      <w:r w:rsidR="00500EE6">
        <w:rPr>
          <w:rFonts w:ascii="Arial" w:hAnsi="Arial" w:cs="Arial"/>
        </w:rPr>
        <w:t>.</w:t>
      </w:r>
    </w:p>
    <w:p w14:paraId="1AE39271" w14:textId="77777777" w:rsidR="00B741D7" w:rsidRPr="00E10AD7" w:rsidRDefault="00B741D7" w:rsidP="00B741D7">
      <w:pPr>
        <w:jc w:val="both"/>
        <w:rPr>
          <w:rFonts w:ascii="Arial" w:hAnsi="Arial" w:cs="Arial"/>
        </w:rPr>
      </w:pPr>
    </w:p>
    <w:p w14:paraId="76B4052A" w14:textId="77777777" w:rsidR="00B27734" w:rsidRPr="00E10AD7" w:rsidRDefault="00B27734">
      <w:pPr>
        <w:keepNext/>
        <w:jc w:val="both"/>
        <w:rPr>
          <w:rFonts w:ascii="Arial" w:hAnsi="Arial" w:cs="Arial"/>
        </w:rPr>
      </w:pPr>
      <w:r w:rsidRPr="00E10AD7">
        <w:rPr>
          <w:rFonts w:ascii="Arial" w:hAnsi="Arial" w:cs="Arial"/>
          <w:b/>
          <w:i/>
          <w:u w:val="single"/>
        </w:rPr>
        <w:t>Personne habilitée à donner les renseignements relatifs aux nantissements et cessions de créances :</w:t>
      </w:r>
    </w:p>
    <w:p w14:paraId="7337247A" w14:textId="77777777" w:rsidR="00B27734" w:rsidRPr="00E10AD7" w:rsidRDefault="00B27734">
      <w:pPr>
        <w:keepNext/>
        <w:jc w:val="both"/>
        <w:rPr>
          <w:rFonts w:ascii="Arial" w:hAnsi="Arial" w:cs="Arial"/>
          <w:i/>
        </w:rPr>
      </w:pPr>
    </w:p>
    <w:p w14:paraId="257F3EDA" w14:textId="7404F7AE" w:rsidR="00B27734" w:rsidRPr="00C95CF0" w:rsidRDefault="00B27734">
      <w:pPr>
        <w:pStyle w:val="En-tte"/>
        <w:tabs>
          <w:tab w:val="left" w:pos="708"/>
        </w:tabs>
        <w:jc w:val="both"/>
        <w:rPr>
          <w:rFonts w:ascii="Arial" w:hAnsi="Arial" w:cs="Arial"/>
          <w:bCs/>
        </w:rPr>
      </w:pPr>
      <w:r w:rsidRPr="00C95CF0">
        <w:rPr>
          <w:rFonts w:ascii="Arial" w:hAnsi="Arial" w:cs="Arial"/>
          <w:bCs/>
        </w:rPr>
        <w:t>M</w:t>
      </w:r>
      <w:r w:rsidR="0016519E" w:rsidRPr="00C95CF0">
        <w:rPr>
          <w:rFonts w:ascii="Arial" w:hAnsi="Arial" w:cs="Arial"/>
          <w:bCs/>
        </w:rPr>
        <w:t>onsieur</w:t>
      </w:r>
      <w:r w:rsidRPr="00C95CF0">
        <w:rPr>
          <w:rFonts w:ascii="Arial" w:hAnsi="Arial" w:cs="Arial"/>
          <w:bCs/>
        </w:rPr>
        <w:t xml:space="preserve"> </w:t>
      </w:r>
      <w:r w:rsidR="0085490F" w:rsidRPr="00C95CF0">
        <w:rPr>
          <w:rFonts w:ascii="Arial" w:hAnsi="Arial" w:cs="Arial"/>
          <w:bCs/>
        </w:rPr>
        <w:t>Michel ROSEAU</w:t>
      </w:r>
      <w:r w:rsidRPr="00C95CF0">
        <w:rPr>
          <w:rFonts w:ascii="Arial" w:hAnsi="Arial" w:cs="Arial"/>
          <w:bCs/>
        </w:rPr>
        <w:t>, en sa qualité de Directeur général des Services de la Comédie</w:t>
      </w:r>
      <w:r w:rsidR="0016519E" w:rsidRPr="00C95CF0">
        <w:rPr>
          <w:rFonts w:ascii="Arial" w:hAnsi="Arial" w:cs="Arial"/>
          <w:bCs/>
        </w:rPr>
        <w:t>-</w:t>
      </w:r>
      <w:r w:rsidRPr="00C95CF0">
        <w:rPr>
          <w:rFonts w:ascii="Arial" w:hAnsi="Arial" w:cs="Arial"/>
          <w:bCs/>
        </w:rPr>
        <w:t>Française</w:t>
      </w:r>
    </w:p>
    <w:p w14:paraId="1D9B05A4" w14:textId="77777777" w:rsidR="00B27734" w:rsidRPr="00E10AD7" w:rsidRDefault="00B27734">
      <w:pPr>
        <w:pStyle w:val="En-tte"/>
        <w:tabs>
          <w:tab w:val="left" w:pos="708"/>
        </w:tabs>
        <w:jc w:val="both"/>
        <w:rPr>
          <w:rFonts w:ascii="Arial" w:hAnsi="Arial" w:cs="Arial"/>
          <w:b/>
        </w:rPr>
      </w:pPr>
    </w:p>
    <w:p w14:paraId="5F343340" w14:textId="77777777" w:rsidR="00B27734" w:rsidRPr="00E10AD7" w:rsidRDefault="00B27734">
      <w:pPr>
        <w:keepNext/>
        <w:jc w:val="both"/>
        <w:rPr>
          <w:rFonts w:ascii="Arial" w:hAnsi="Arial" w:cs="Arial"/>
        </w:rPr>
      </w:pPr>
      <w:r w:rsidRPr="00E10AD7">
        <w:rPr>
          <w:rFonts w:ascii="Arial" w:hAnsi="Arial" w:cs="Arial"/>
          <w:b/>
          <w:i/>
          <w:u w:val="single"/>
        </w:rPr>
        <w:t>Ordonnateur :</w:t>
      </w:r>
    </w:p>
    <w:p w14:paraId="709F13CF" w14:textId="77777777" w:rsidR="00B27734" w:rsidRPr="00E10AD7" w:rsidRDefault="00B27734">
      <w:pPr>
        <w:keepNext/>
        <w:jc w:val="both"/>
        <w:rPr>
          <w:rFonts w:ascii="Arial" w:hAnsi="Arial" w:cs="Arial"/>
          <w:b/>
          <w:i/>
          <w:u w:val="single"/>
        </w:rPr>
      </w:pPr>
    </w:p>
    <w:p w14:paraId="21C7EC2E" w14:textId="0C17C095" w:rsidR="00B27734" w:rsidRPr="0016519E" w:rsidRDefault="00177719">
      <w:pPr>
        <w:keepNext/>
        <w:jc w:val="both"/>
        <w:rPr>
          <w:rFonts w:ascii="Arial" w:hAnsi="Arial" w:cs="Arial"/>
          <w:bCs/>
        </w:rPr>
      </w:pPr>
      <w:r w:rsidRPr="0016519E">
        <w:rPr>
          <w:rFonts w:ascii="Arial" w:hAnsi="Arial" w:cs="Arial"/>
          <w:bCs/>
        </w:rPr>
        <w:t>Monsieur Michel ROSEAU</w:t>
      </w:r>
      <w:r w:rsidR="00B27734" w:rsidRPr="0016519E">
        <w:rPr>
          <w:rFonts w:ascii="Arial" w:hAnsi="Arial" w:cs="Arial"/>
          <w:bCs/>
        </w:rPr>
        <w:t xml:space="preserve">, en sa qualité de Directeur général des </w:t>
      </w:r>
      <w:r w:rsidR="0016519E">
        <w:rPr>
          <w:rFonts w:ascii="Arial" w:hAnsi="Arial" w:cs="Arial"/>
          <w:bCs/>
        </w:rPr>
        <w:t>s</w:t>
      </w:r>
      <w:r w:rsidR="00B27734" w:rsidRPr="0016519E">
        <w:rPr>
          <w:rFonts w:ascii="Arial" w:hAnsi="Arial" w:cs="Arial"/>
          <w:bCs/>
        </w:rPr>
        <w:t>ervices de la Comédie</w:t>
      </w:r>
      <w:r w:rsidR="0016519E">
        <w:rPr>
          <w:rFonts w:ascii="Arial" w:hAnsi="Arial" w:cs="Arial"/>
          <w:bCs/>
        </w:rPr>
        <w:t>-</w:t>
      </w:r>
      <w:r w:rsidR="00B27734" w:rsidRPr="0016519E">
        <w:rPr>
          <w:rFonts w:ascii="Arial" w:hAnsi="Arial" w:cs="Arial"/>
          <w:bCs/>
        </w:rPr>
        <w:t xml:space="preserve">Française </w:t>
      </w:r>
    </w:p>
    <w:p w14:paraId="0DBC5D7B" w14:textId="77777777" w:rsidR="00B27734" w:rsidRPr="00E10AD7" w:rsidRDefault="00B27734">
      <w:pPr>
        <w:keepNext/>
        <w:jc w:val="both"/>
        <w:rPr>
          <w:rFonts w:ascii="Arial" w:hAnsi="Arial" w:cs="Arial"/>
          <w:b/>
        </w:rPr>
      </w:pPr>
    </w:p>
    <w:p w14:paraId="0E5AF714" w14:textId="77777777" w:rsidR="00B27734" w:rsidRPr="00E10AD7" w:rsidRDefault="00B27734">
      <w:pPr>
        <w:keepNext/>
        <w:jc w:val="both"/>
        <w:rPr>
          <w:rFonts w:ascii="Arial" w:hAnsi="Arial" w:cs="Arial"/>
        </w:rPr>
      </w:pPr>
      <w:r w:rsidRPr="00E10AD7">
        <w:rPr>
          <w:rFonts w:ascii="Arial" w:hAnsi="Arial" w:cs="Arial"/>
          <w:b/>
          <w:i/>
          <w:u w:val="single"/>
        </w:rPr>
        <w:t>Comptable public assignataire des paiements :</w:t>
      </w:r>
    </w:p>
    <w:p w14:paraId="52C56101" w14:textId="77777777" w:rsidR="00B27734" w:rsidRPr="00E10AD7" w:rsidRDefault="00B27734">
      <w:pPr>
        <w:keepNext/>
        <w:jc w:val="both"/>
        <w:rPr>
          <w:rFonts w:ascii="Arial" w:hAnsi="Arial" w:cs="Arial"/>
        </w:rPr>
      </w:pPr>
    </w:p>
    <w:p w14:paraId="792739AD" w14:textId="746D03F0" w:rsidR="00B27734" w:rsidRPr="0016519E" w:rsidRDefault="00B27734">
      <w:pPr>
        <w:keepNext/>
        <w:tabs>
          <w:tab w:val="left" w:pos="1843"/>
        </w:tabs>
        <w:jc w:val="both"/>
        <w:rPr>
          <w:rFonts w:ascii="Arial" w:hAnsi="Arial" w:cs="Arial"/>
        </w:rPr>
      </w:pPr>
      <w:r w:rsidRPr="0016519E">
        <w:rPr>
          <w:rFonts w:ascii="Arial" w:hAnsi="Arial" w:cs="Arial"/>
        </w:rPr>
        <w:t>M</w:t>
      </w:r>
      <w:r w:rsidR="0016519E" w:rsidRPr="0016519E">
        <w:rPr>
          <w:rFonts w:ascii="Arial" w:hAnsi="Arial" w:cs="Arial"/>
        </w:rPr>
        <w:t xml:space="preserve">adame </w:t>
      </w:r>
      <w:r w:rsidR="00E10AD7" w:rsidRPr="0016519E">
        <w:rPr>
          <w:rFonts w:ascii="Arial" w:hAnsi="Arial" w:cs="Arial"/>
        </w:rPr>
        <w:t>Audrey PRACCHIA</w:t>
      </w:r>
      <w:r w:rsidRPr="0016519E">
        <w:rPr>
          <w:rFonts w:ascii="Arial" w:hAnsi="Arial" w:cs="Arial"/>
        </w:rPr>
        <w:t>, en sa qualité d'agent comptable</w:t>
      </w:r>
    </w:p>
    <w:p w14:paraId="229E3409" w14:textId="77777777" w:rsidR="00B27734" w:rsidRPr="00E10AD7" w:rsidRDefault="00B27734">
      <w:pPr>
        <w:keepNext/>
        <w:tabs>
          <w:tab w:val="left" w:pos="1843"/>
        </w:tabs>
        <w:jc w:val="both"/>
        <w:rPr>
          <w:rFonts w:ascii="Arial" w:hAnsi="Arial" w:cs="Arial"/>
          <w:b/>
          <w:bCs/>
          <w:i/>
          <w:u w:val="single"/>
        </w:rPr>
      </w:pPr>
    </w:p>
    <w:p w14:paraId="2A3EF192" w14:textId="77777777" w:rsidR="001D2C0C" w:rsidRPr="00E10AD7" w:rsidRDefault="001D2C0C" w:rsidP="001D2C0C">
      <w:pPr>
        <w:rPr>
          <w:rFonts w:ascii="Arial" w:hAnsi="Arial" w:cs="Arial"/>
        </w:rPr>
      </w:pPr>
    </w:p>
    <w:p w14:paraId="4BC63FA3" w14:textId="77777777" w:rsidR="001D2C0C" w:rsidRPr="00E10AD7" w:rsidRDefault="001D2C0C" w:rsidP="001D2C0C">
      <w:pPr>
        <w:rPr>
          <w:rFonts w:ascii="Arial" w:hAnsi="Arial" w:cs="Arial"/>
        </w:rPr>
      </w:pPr>
    </w:p>
    <w:p w14:paraId="0F8422A4" w14:textId="77777777" w:rsidR="001D2C0C" w:rsidRPr="00E10AD7" w:rsidRDefault="001D2C0C" w:rsidP="001D2C0C">
      <w:pPr>
        <w:rPr>
          <w:rFonts w:ascii="Arial" w:hAnsi="Arial" w:cs="Arial"/>
        </w:rPr>
      </w:pPr>
    </w:p>
    <w:p w14:paraId="5B31998F" w14:textId="77777777" w:rsidR="001D2C0C" w:rsidRPr="00E10AD7" w:rsidRDefault="001D2C0C" w:rsidP="001D2C0C">
      <w:pPr>
        <w:rPr>
          <w:rFonts w:ascii="Arial" w:hAnsi="Arial" w:cs="Arial"/>
        </w:rPr>
      </w:pPr>
    </w:p>
    <w:p w14:paraId="18DCF4B1" w14:textId="77777777" w:rsidR="001D2C0C" w:rsidRPr="00E10AD7" w:rsidRDefault="001D2C0C" w:rsidP="001D2C0C">
      <w:pPr>
        <w:rPr>
          <w:rFonts w:ascii="Arial" w:hAnsi="Arial" w:cs="Arial"/>
        </w:rPr>
      </w:pPr>
    </w:p>
    <w:p w14:paraId="6FA3F9CC" w14:textId="77777777" w:rsidR="001D2C0C" w:rsidRPr="00E10AD7" w:rsidRDefault="001D2C0C" w:rsidP="001D2C0C">
      <w:pPr>
        <w:rPr>
          <w:rFonts w:ascii="Arial" w:hAnsi="Arial" w:cs="Arial"/>
        </w:rPr>
      </w:pPr>
    </w:p>
    <w:p w14:paraId="00B2FC9A" w14:textId="77777777" w:rsidR="001D2C0C" w:rsidRPr="00E10AD7" w:rsidRDefault="001D2C0C" w:rsidP="001D2C0C">
      <w:pPr>
        <w:rPr>
          <w:rFonts w:ascii="Arial" w:hAnsi="Arial" w:cs="Arial"/>
        </w:rPr>
      </w:pPr>
    </w:p>
    <w:p w14:paraId="6D914C3A" w14:textId="77777777" w:rsidR="001D2C0C" w:rsidRPr="00E10AD7" w:rsidRDefault="001D2C0C" w:rsidP="001D2C0C">
      <w:pPr>
        <w:rPr>
          <w:rFonts w:ascii="Arial" w:hAnsi="Arial" w:cs="Arial"/>
        </w:rPr>
      </w:pPr>
    </w:p>
    <w:p w14:paraId="7A263452" w14:textId="77777777" w:rsidR="001D2C0C" w:rsidRPr="00E10AD7" w:rsidRDefault="001D2C0C" w:rsidP="001D2C0C">
      <w:pPr>
        <w:rPr>
          <w:rFonts w:ascii="Arial" w:hAnsi="Arial" w:cs="Arial"/>
        </w:rPr>
      </w:pPr>
    </w:p>
    <w:p w14:paraId="26B21EB5" w14:textId="77777777" w:rsidR="001D2C0C" w:rsidRPr="00E10AD7" w:rsidRDefault="001D2C0C" w:rsidP="001D2C0C">
      <w:pPr>
        <w:tabs>
          <w:tab w:val="left" w:pos="675"/>
        </w:tabs>
        <w:rPr>
          <w:rFonts w:ascii="Arial" w:hAnsi="Arial" w:cs="Arial"/>
        </w:rPr>
      </w:pPr>
    </w:p>
    <w:p w14:paraId="1A50D568" w14:textId="622C2070" w:rsidR="00B27734" w:rsidRPr="00A16018" w:rsidRDefault="00B27734" w:rsidP="00A16018">
      <w:pPr>
        <w:pageBreakBefore/>
        <w:spacing w:before="480"/>
        <w:jc w:val="center"/>
        <w:rPr>
          <w:rFonts w:ascii="Arial" w:hAnsi="Arial" w:cs="Arial"/>
          <w:b/>
          <w:bCs/>
          <w:sz w:val="18"/>
          <w:szCs w:val="18"/>
        </w:rPr>
      </w:pPr>
      <w:r w:rsidRPr="00A16018">
        <w:rPr>
          <w:rFonts w:ascii="Arial" w:hAnsi="Arial" w:cs="Arial"/>
          <w:b/>
          <w:bCs/>
          <w:sz w:val="24"/>
          <w:szCs w:val="18"/>
        </w:rPr>
        <w:lastRenderedPageBreak/>
        <w:t>SOMMAIRE</w:t>
      </w:r>
    </w:p>
    <w:p w14:paraId="2A17AD7B" w14:textId="77777777" w:rsidR="00B27734" w:rsidRPr="00E10AD7" w:rsidRDefault="00B27734">
      <w:pPr>
        <w:rPr>
          <w:rFonts w:ascii="Arial" w:hAnsi="Arial" w:cs="Arial"/>
          <w:b/>
          <w:i/>
          <w:sz w:val="30"/>
        </w:rPr>
      </w:pPr>
    </w:p>
    <w:p w14:paraId="33C546DB" w14:textId="7BAA8A25" w:rsidR="00D62D41" w:rsidRDefault="002A23D3">
      <w:pPr>
        <w:pStyle w:val="TM1"/>
        <w:tabs>
          <w:tab w:val="right" w:leader="dot" w:pos="10456"/>
        </w:tabs>
        <w:rPr>
          <w:rFonts w:ascii="Calibri" w:eastAsia="Yu Mincho" w:hAnsi="Calibri" w:cs="Arial"/>
          <w:b w:val="0"/>
          <w:bCs w:val="0"/>
          <w:caps w:val="0"/>
          <w:noProof/>
          <w:kern w:val="2"/>
          <w:lang w:eastAsia="fr-FR"/>
        </w:rPr>
      </w:pPr>
      <w:r w:rsidRPr="009D7EB7">
        <w:rPr>
          <w:rFonts w:ascii="Arial" w:hAnsi="Arial" w:cs="Arial"/>
          <w:b w:val="0"/>
          <w:bCs w:val="0"/>
          <w:caps w:val="0"/>
          <w:sz w:val="22"/>
          <w:szCs w:val="22"/>
          <w:u w:val="single"/>
        </w:rPr>
        <w:fldChar w:fldCharType="begin"/>
      </w:r>
      <w:r w:rsidRPr="009D7EB7">
        <w:rPr>
          <w:rFonts w:ascii="Arial" w:hAnsi="Arial" w:cs="Arial"/>
          <w:b w:val="0"/>
          <w:bCs w:val="0"/>
          <w:caps w:val="0"/>
          <w:sz w:val="22"/>
          <w:szCs w:val="22"/>
          <w:u w:val="single"/>
        </w:rPr>
        <w:instrText xml:space="preserve"> TOC \o "1-3" \h \z </w:instrText>
      </w:r>
      <w:r w:rsidRPr="009D7EB7">
        <w:rPr>
          <w:rFonts w:ascii="Arial" w:hAnsi="Arial" w:cs="Arial"/>
          <w:b w:val="0"/>
          <w:bCs w:val="0"/>
          <w:caps w:val="0"/>
          <w:sz w:val="22"/>
          <w:szCs w:val="22"/>
          <w:u w:val="single"/>
        </w:rPr>
        <w:fldChar w:fldCharType="separate"/>
      </w:r>
      <w:hyperlink w:anchor="_Toc191020376" w:history="1">
        <w:r w:rsidR="00D62D41" w:rsidRPr="00992F87">
          <w:rPr>
            <w:rStyle w:val="Lienhypertexte"/>
            <w:rFonts w:cs="Arial"/>
            <w:noProof/>
          </w:rPr>
          <w:t>ARTICLE 1 : COCONTRATANT</w:t>
        </w:r>
        <w:r w:rsidR="00D62D41">
          <w:rPr>
            <w:noProof/>
            <w:webHidden/>
          </w:rPr>
          <w:tab/>
        </w:r>
        <w:r w:rsidR="00D62D41">
          <w:rPr>
            <w:noProof/>
            <w:webHidden/>
          </w:rPr>
          <w:fldChar w:fldCharType="begin"/>
        </w:r>
        <w:r w:rsidR="00D62D41">
          <w:rPr>
            <w:noProof/>
            <w:webHidden/>
          </w:rPr>
          <w:instrText xml:space="preserve"> PAGEREF _Toc191020376 \h </w:instrText>
        </w:r>
        <w:r w:rsidR="00D62D41">
          <w:rPr>
            <w:noProof/>
            <w:webHidden/>
          </w:rPr>
        </w:r>
        <w:r w:rsidR="00D62D41">
          <w:rPr>
            <w:noProof/>
            <w:webHidden/>
          </w:rPr>
          <w:fldChar w:fldCharType="separate"/>
        </w:r>
        <w:r w:rsidR="00D62D41">
          <w:rPr>
            <w:noProof/>
            <w:webHidden/>
          </w:rPr>
          <w:t>4</w:t>
        </w:r>
        <w:r w:rsidR="00D62D41">
          <w:rPr>
            <w:noProof/>
            <w:webHidden/>
          </w:rPr>
          <w:fldChar w:fldCharType="end"/>
        </w:r>
      </w:hyperlink>
    </w:p>
    <w:p w14:paraId="323BFF66" w14:textId="767A6765"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77" w:history="1">
        <w:r w:rsidRPr="00992F87">
          <w:rPr>
            <w:rStyle w:val="Lienhypertexte"/>
            <w:rFonts w:cs="Arial"/>
            <w:noProof/>
          </w:rPr>
          <w:t>ARTICLE 2 : PRIX DU MARCHE</w:t>
        </w:r>
        <w:r>
          <w:rPr>
            <w:noProof/>
            <w:webHidden/>
          </w:rPr>
          <w:tab/>
        </w:r>
        <w:r>
          <w:rPr>
            <w:noProof/>
            <w:webHidden/>
          </w:rPr>
          <w:fldChar w:fldCharType="begin"/>
        </w:r>
        <w:r>
          <w:rPr>
            <w:noProof/>
            <w:webHidden/>
          </w:rPr>
          <w:instrText xml:space="preserve"> PAGEREF _Toc191020377 \h </w:instrText>
        </w:r>
        <w:r>
          <w:rPr>
            <w:noProof/>
            <w:webHidden/>
          </w:rPr>
        </w:r>
        <w:r>
          <w:rPr>
            <w:noProof/>
            <w:webHidden/>
          </w:rPr>
          <w:fldChar w:fldCharType="separate"/>
        </w:r>
        <w:r>
          <w:rPr>
            <w:noProof/>
            <w:webHidden/>
          </w:rPr>
          <w:t>5</w:t>
        </w:r>
        <w:r>
          <w:rPr>
            <w:noProof/>
            <w:webHidden/>
          </w:rPr>
          <w:fldChar w:fldCharType="end"/>
        </w:r>
      </w:hyperlink>
    </w:p>
    <w:p w14:paraId="42C1BC9A" w14:textId="05F0D1B1" w:rsidR="00D62D41" w:rsidRDefault="00D62D41">
      <w:pPr>
        <w:pStyle w:val="TM2"/>
        <w:tabs>
          <w:tab w:val="right" w:leader="dot" w:pos="10456"/>
        </w:tabs>
        <w:rPr>
          <w:rFonts w:eastAsia="Yu Mincho" w:cs="Arial"/>
          <w:b w:val="0"/>
          <w:bCs w:val="0"/>
          <w:noProof/>
          <w:kern w:val="2"/>
          <w:sz w:val="24"/>
          <w:szCs w:val="24"/>
          <w:lang w:eastAsia="fr-FR"/>
        </w:rPr>
      </w:pPr>
      <w:hyperlink w:anchor="_Toc191020378" w:history="1">
        <w:r w:rsidRPr="00992F87">
          <w:rPr>
            <w:rStyle w:val="Lienhypertexte"/>
            <w:noProof/>
          </w:rPr>
          <w:t>2.1. Forme du prix</w:t>
        </w:r>
        <w:r>
          <w:rPr>
            <w:noProof/>
            <w:webHidden/>
          </w:rPr>
          <w:tab/>
        </w:r>
        <w:r>
          <w:rPr>
            <w:noProof/>
            <w:webHidden/>
          </w:rPr>
          <w:fldChar w:fldCharType="begin"/>
        </w:r>
        <w:r>
          <w:rPr>
            <w:noProof/>
            <w:webHidden/>
          </w:rPr>
          <w:instrText xml:space="preserve"> PAGEREF _Toc191020378 \h </w:instrText>
        </w:r>
        <w:r>
          <w:rPr>
            <w:noProof/>
            <w:webHidden/>
          </w:rPr>
        </w:r>
        <w:r>
          <w:rPr>
            <w:noProof/>
            <w:webHidden/>
          </w:rPr>
          <w:fldChar w:fldCharType="separate"/>
        </w:r>
        <w:r>
          <w:rPr>
            <w:noProof/>
            <w:webHidden/>
          </w:rPr>
          <w:t>5</w:t>
        </w:r>
        <w:r>
          <w:rPr>
            <w:noProof/>
            <w:webHidden/>
          </w:rPr>
          <w:fldChar w:fldCharType="end"/>
        </w:r>
      </w:hyperlink>
    </w:p>
    <w:p w14:paraId="1D6D43E7" w14:textId="4CF1C4E0" w:rsidR="00D62D41" w:rsidRDefault="00D62D41">
      <w:pPr>
        <w:pStyle w:val="TM2"/>
        <w:tabs>
          <w:tab w:val="right" w:leader="dot" w:pos="10456"/>
        </w:tabs>
        <w:rPr>
          <w:rFonts w:eastAsia="Yu Mincho" w:cs="Arial"/>
          <w:b w:val="0"/>
          <w:bCs w:val="0"/>
          <w:noProof/>
          <w:kern w:val="2"/>
          <w:sz w:val="24"/>
          <w:szCs w:val="24"/>
          <w:lang w:eastAsia="fr-FR"/>
        </w:rPr>
      </w:pPr>
      <w:hyperlink w:anchor="_Toc191020379" w:history="1">
        <w:r w:rsidRPr="00992F87">
          <w:rPr>
            <w:rStyle w:val="Lienhypertexte"/>
            <w:noProof/>
            <w:lang w:val="x-none"/>
          </w:rPr>
          <w:t>2.</w:t>
        </w:r>
        <w:r w:rsidRPr="00992F87">
          <w:rPr>
            <w:rStyle w:val="Lienhypertexte"/>
            <w:noProof/>
          </w:rPr>
          <w:t>2.</w:t>
        </w:r>
        <w:r w:rsidRPr="00992F87">
          <w:rPr>
            <w:rStyle w:val="Lienhypertexte"/>
            <w:noProof/>
            <w:lang w:val="x-none"/>
          </w:rPr>
          <w:t xml:space="preserve"> </w:t>
        </w:r>
        <w:r w:rsidRPr="00992F87">
          <w:rPr>
            <w:rStyle w:val="Lienhypertexte"/>
            <w:noProof/>
          </w:rPr>
          <w:t>Montant du marché</w:t>
        </w:r>
        <w:r>
          <w:rPr>
            <w:noProof/>
            <w:webHidden/>
          </w:rPr>
          <w:tab/>
        </w:r>
        <w:r>
          <w:rPr>
            <w:noProof/>
            <w:webHidden/>
          </w:rPr>
          <w:fldChar w:fldCharType="begin"/>
        </w:r>
        <w:r>
          <w:rPr>
            <w:noProof/>
            <w:webHidden/>
          </w:rPr>
          <w:instrText xml:space="preserve"> PAGEREF _Toc191020379 \h </w:instrText>
        </w:r>
        <w:r>
          <w:rPr>
            <w:noProof/>
            <w:webHidden/>
          </w:rPr>
        </w:r>
        <w:r>
          <w:rPr>
            <w:noProof/>
            <w:webHidden/>
          </w:rPr>
          <w:fldChar w:fldCharType="separate"/>
        </w:r>
        <w:r>
          <w:rPr>
            <w:noProof/>
            <w:webHidden/>
          </w:rPr>
          <w:t>5</w:t>
        </w:r>
        <w:r>
          <w:rPr>
            <w:noProof/>
            <w:webHidden/>
          </w:rPr>
          <w:fldChar w:fldCharType="end"/>
        </w:r>
      </w:hyperlink>
    </w:p>
    <w:p w14:paraId="03D2B43D" w14:textId="404E8754"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0" w:history="1">
        <w:r w:rsidRPr="00992F87">
          <w:rPr>
            <w:rStyle w:val="Lienhypertexte"/>
            <w:rFonts w:cs="Arial"/>
            <w:noProof/>
          </w:rPr>
          <w:t>ARTICLE 3 : DUREE DU MARCHE</w:t>
        </w:r>
        <w:r>
          <w:rPr>
            <w:noProof/>
            <w:webHidden/>
          </w:rPr>
          <w:tab/>
        </w:r>
        <w:r>
          <w:rPr>
            <w:noProof/>
            <w:webHidden/>
          </w:rPr>
          <w:fldChar w:fldCharType="begin"/>
        </w:r>
        <w:r>
          <w:rPr>
            <w:noProof/>
            <w:webHidden/>
          </w:rPr>
          <w:instrText xml:space="preserve"> PAGEREF _Toc191020380 \h </w:instrText>
        </w:r>
        <w:r>
          <w:rPr>
            <w:noProof/>
            <w:webHidden/>
          </w:rPr>
        </w:r>
        <w:r>
          <w:rPr>
            <w:noProof/>
            <w:webHidden/>
          </w:rPr>
          <w:fldChar w:fldCharType="separate"/>
        </w:r>
        <w:r>
          <w:rPr>
            <w:noProof/>
            <w:webHidden/>
          </w:rPr>
          <w:t>5</w:t>
        </w:r>
        <w:r>
          <w:rPr>
            <w:noProof/>
            <w:webHidden/>
          </w:rPr>
          <w:fldChar w:fldCharType="end"/>
        </w:r>
      </w:hyperlink>
    </w:p>
    <w:p w14:paraId="455927EE" w14:textId="53B0CEC4"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1" w:history="1">
        <w:r w:rsidRPr="00992F87">
          <w:rPr>
            <w:rStyle w:val="Lienhypertexte"/>
            <w:rFonts w:cs="Arial"/>
            <w:noProof/>
          </w:rPr>
          <w:t>ARTICLE 4 : NOMENCLATURE COMMUNAUTAIRE</w:t>
        </w:r>
        <w:r>
          <w:rPr>
            <w:noProof/>
            <w:webHidden/>
          </w:rPr>
          <w:tab/>
        </w:r>
        <w:r>
          <w:rPr>
            <w:noProof/>
            <w:webHidden/>
          </w:rPr>
          <w:fldChar w:fldCharType="begin"/>
        </w:r>
        <w:r>
          <w:rPr>
            <w:noProof/>
            <w:webHidden/>
          </w:rPr>
          <w:instrText xml:space="preserve"> PAGEREF _Toc191020381 \h </w:instrText>
        </w:r>
        <w:r>
          <w:rPr>
            <w:noProof/>
            <w:webHidden/>
          </w:rPr>
        </w:r>
        <w:r>
          <w:rPr>
            <w:noProof/>
            <w:webHidden/>
          </w:rPr>
          <w:fldChar w:fldCharType="separate"/>
        </w:r>
        <w:r>
          <w:rPr>
            <w:noProof/>
            <w:webHidden/>
          </w:rPr>
          <w:t>5</w:t>
        </w:r>
        <w:r>
          <w:rPr>
            <w:noProof/>
            <w:webHidden/>
          </w:rPr>
          <w:fldChar w:fldCharType="end"/>
        </w:r>
      </w:hyperlink>
    </w:p>
    <w:p w14:paraId="085DAFE7" w14:textId="2AFCCE0B"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2" w:history="1">
        <w:r w:rsidRPr="00992F87">
          <w:rPr>
            <w:rStyle w:val="Lienhypertexte"/>
            <w:rFonts w:cs="Arial"/>
            <w:noProof/>
          </w:rPr>
          <w:t>ARTICLE 5 : PAIEMENT</w:t>
        </w:r>
        <w:r>
          <w:rPr>
            <w:noProof/>
            <w:webHidden/>
          </w:rPr>
          <w:tab/>
        </w:r>
        <w:r>
          <w:rPr>
            <w:noProof/>
            <w:webHidden/>
          </w:rPr>
          <w:fldChar w:fldCharType="begin"/>
        </w:r>
        <w:r>
          <w:rPr>
            <w:noProof/>
            <w:webHidden/>
          </w:rPr>
          <w:instrText xml:space="preserve"> PAGEREF _Toc191020382 \h </w:instrText>
        </w:r>
        <w:r>
          <w:rPr>
            <w:noProof/>
            <w:webHidden/>
          </w:rPr>
        </w:r>
        <w:r>
          <w:rPr>
            <w:noProof/>
            <w:webHidden/>
          </w:rPr>
          <w:fldChar w:fldCharType="separate"/>
        </w:r>
        <w:r>
          <w:rPr>
            <w:noProof/>
            <w:webHidden/>
          </w:rPr>
          <w:t>6</w:t>
        </w:r>
        <w:r>
          <w:rPr>
            <w:noProof/>
            <w:webHidden/>
          </w:rPr>
          <w:fldChar w:fldCharType="end"/>
        </w:r>
      </w:hyperlink>
    </w:p>
    <w:p w14:paraId="0D31ED9D" w14:textId="07A94F6B"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3" w:history="1">
        <w:r w:rsidRPr="00992F87">
          <w:rPr>
            <w:rStyle w:val="Lienhypertexte"/>
            <w:rFonts w:cs="Arial"/>
            <w:noProof/>
          </w:rPr>
          <w:t>ARTICLE 6 : ENGAGEMENT DU CANDIDAT</w:t>
        </w:r>
        <w:r>
          <w:rPr>
            <w:noProof/>
            <w:webHidden/>
          </w:rPr>
          <w:tab/>
        </w:r>
        <w:r>
          <w:rPr>
            <w:noProof/>
            <w:webHidden/>
          </w:rPr>
          <w:fldChar w:fldCharType="begin"/>
        </w:r>
        <w:r>
          <w:rPr>
            <w:noProof/>
            <w:webHidden/>
          </w:rPr>
          <w:instrText xml:space="preserve"> PAGEREF _Toc191020383 \h </w:instrText>
        </w:r>
        <w:r>
          <w:rPr>
            <w:noProof/>
            <w:webHidden/>
          </w:rPr>
        </w:r>
        <w:r>
          <w:rPr>
            <w:noProof/>
            <w:webHidden/>
          </w:rPr>
          <w:fldChar w:fldCharType="separate"/>
        </w:r>
        <w:r>
          <w:rPr>
            <w:noProof/>
            <w:webHidden/>
          </w:rPr>
          <w:t>6</w:t>
        </w:r>
        <w:r>
          <w:rPr>
            <w:noProof/>
            <w:webHidden/>
          </w:rPr>
          <w:fldChar w:fldCharType="end"/>
        </w:r>
      </w:hyperlink>
    </w:p>
    <w:p w14:paraId="7C457D65" w14:textId="4F755875" w:rsidR="00B27734" w:rsidRPr="009D7EB7" w:rsidRDefault="002A23D3" w:rsidP="009D7EB7">
      <w:pPr>
        <w:spacing w:line="276" w:lineRule="auto"/>
        <w:jc w:val="both"/>
        <w:rPr>
          <w:rFonts w:ascii="Arial" w:eastAsia="MS Mincho" w:hAnsi="Arial" w:cs="Arial"/>
          <w:b/>
          <w:bCs/>
          <w:caps/>
          <w:lang w:val="x-none" w:eastAsia="fr-FR"/>
        </w:rPr>
      </w:pPr>
      <w:r w:rsidRPr="009D7EB7">
        <w:rPr>
          <w:rFonts w:ascii="Arial" w:hAnsi="Arial" w:cs="Arial"/>
          <w:b/>
          <w:bCs/>
          <w:caps/>
          <w:u w:val="single"/>
        </w:rPr>
        <w:fldChar w:fldCharType="end"/>
      </w:r>
    </w:p>
    <w:p w14:paraId="10E87904" w14:textId="77777777" w:rsidR="00B27734" w:rsidRPr="009D7EB7" w:rsidRDefault="00B27734" w:rsidP="009D7EB7">
      <w:pPr>
        <w:spacing w:line="276" w:lineRule="auto"/>
        <w:jc w:val="both"/>
        <w:rPr>
          <w:rFonts w:ascii="Arial" w:hAnsi="Arial" w:cs="Arial"/>
        </w:rPr>
      </w:pPr>
      <w:r w:rsidRPr="009D7EB7">
        <w:rPr>
          <w:rFonts w:ascii="Arial" w:hAnsi="Arial" w:cs="Arial"/>
        </w:rPr>
        <w:t xml:space="preserve">  </w:t>
      </w:r>
    </w:p>
    <w:p w14:paraId="41774287" w14:textId="79D9E2DB" w:rsidR="00B27734" w:rsidRPr="00E10AD7" w:rsidRDefault="006A0AA8">
      <w:pPr>
        <w:pStyle w:val="Titre1"/>
        <w:pageBreakBefore/>
        <w:rPr>
          <w:rFonts w:cs="Arial"/>
        </w:rPr>
      </w:pPr>
      <w:bookmarkStart w:id="0" w:name="_Toc191020376"/>
      <w:r>
        <w:rPr>
          <w:rFonts w:cs="Arial"/>
        </w:rPr>
        <w:lastRenderedPageBreak/>
        <w:t>ARTICLE 1 : COCONTRATANT</w:t>
      </w:r>
      <w:bookmarkEnd w:id="0"/>
    </w:p>
    <w:p w14:paraId="4DD30847" w14:textId="48E12106" w:rsidR="00B41221" w:rsidRPr="006A0AA8" w:rsidRDefault="00B41221" w:rsidP="00B41221">
      <w:pPr>
        <w:jc w:val="both"/>
        <w:rPr>
          <w:rFonts w:ascii="Arial" w:hAnsi="Arial" w:cs="Arial"/>
        </w:rPr>
      </w:pPr>
      <w:r w:rsidRPr="006A0AA8">
        <w:rPr>
          <w:rFonts w:ascii="Arial" w:hAnsi="Arial" w:cs="Arial"/>
        </w:rPr>
        <w:t xml:space="preserve">Après avoir pris connaissance des pièces constitutives du marché indiquées à l’article </w:t>
      </w:r>
      <w:r w:rsidR="001B111A">
        <w:rPr>
          <w:rFonts w:ascii="Arial" w:hAnsi="Arial" w:cs="Arial"/>
        </w:rPr>
        <w:t>4</w:t>
      </w:r>
      <w:r w:rsidRPr="006A0AA8">
        <w:rPr>
          <w:rFonts w:ascii="Arial" w:hAnsi="Arial" w:cs="Arial"/>
        </w:rPr>
        <w:t xml:space="preserve"> du cahier des clauses </w:t>
      </w:r>
      <w:r>
        <w:rPr>
          <w:rFonts w:ascii="Arial" w:hAnsi="Arial" w:cs="Arial"/>
        </w:rPr>
        <w:t xml:space="preserve">administratives </w:t>
      </w:r>
      <w:r w:rsidRPr="006A0AA8">
        <w:rPr>
          <w:rFonts w:ascii="Arial" w:hAnsi="Arial" w:cs="Arial"/>
        </w:rPr>
        <w:t>particulières qui fait référence au CCAG-</w:t>
      </w:r>
      <w:r w:rsidR="008B62FC">
        <w:rPr>
          <w:rFonts w:ascii="Arial" w:hAnsi="Arial" w:cs="Arial"/>
        </w:rPr>
        <w:t xml:space="preserve">Travaux </w:t>
      </w:r>
      <w:r w:rsidRPr="006A0AA8">
        <w:rPr>
          <w:rFonts w:ascii="Arial" w:hAnsi="Arial" w:cs="Arial"/>
        </w:rPr>
        <w:t>du 30 mars 2021 et conformément à leurs clauses et stipulations ;</w:t>
      </w:r>
    </w:p>
    <w:p w14:paraId="10E955DF" w14:textId="60EB08C6"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bookmarkStart w:id="1" w:name="__Fieldmark__0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
      <w:r w:rsidRPr="00E10AD7">
        <w:rPr>
          <w:rFonts w:ascii="Arial" w:hAnsi="Arial" w:cs="Arial"/>
        </w:rPr>
        <w:t xml:space="preserve"> Le </w:t>
      </w:r>
      <w:r w:rsidR="006A0AA8" w:rsidRPr="00E10AD7">
        <w:rPr>
          <w:rFonts w:ascii="Arial" w:hAnsi="Arial" w:cs="Arial"/>
        </w:rPr>
        <w:t>signataire (</w:t>
      </w:r>
      <w:r w:rsidRPr="00E10AD7">
        <w:rPr>
          <w:rFonts w:ascii="Arial" w:hAnsi="Arial" w:cs="Arial"/>
        </w:rPr>
        <w:t>Candidat individuel),</w:t>
      </w:r>
    </w:p>
    <w:p w14:paraId="628FF6D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M ............................................................................................................................................................................................</w:t>
      </w:r>
    </w:p>
    <w:p w14:paraId="47FE9EF4"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Agissant en qualité de ............................................................................................................................................................</w:t>
      </w:r>
    </w:p>
    <w:p w14:paraId="0E24DD98" w14:textId="60EB37CB"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2" w:name="__Fieldmark__1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2"/>
      <w:r w:rsidRPr="00E10AD7">
        <w:rPr>
          <w:rFonts w:ascii="Arial" w:hAnsi="Arial" w:cs="Arial"/>
        </w:rPr>
        <w:t> </w:t>
      </w:r>
      <w:r w:rsidR="006A0AA8" w:rsidRPr="00E10AD7">
        <w:rPr>
          <w:rFonts w:ascii="Arial" w:hAnsi="Arial" w:cs="Arial"/>
        </w:rPr>
        <w:t>M’engage</w:t>
      </w:r>
      <w:r w:rsidRPr="00E10AD7">
        <w:rPr>
          <w:rFonts w:ascii="Arial" w:hAnsi="Arial" w:cs="Arial"/>
        </w:rPr>
        <w:t xml:space="preserve"> sur la base de mon offre et pour mon propre compte ;</w:t>
      </w:r>
    </w:p>
    <w:p w14:paraId="3755D9B9"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738E6F5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3A51397D"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591739C4"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6B0FE75F"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5C2C192D"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22CEC25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710177A3"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p>
    <w:p w14:paraId="60579CBA" w14:textId="37CFA5B4"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3" w:name="__Fieldmark__2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3"/>
      <w:r w:rsidRPr="00E10AD7">
        <w:rPr>
          <w:rFonts w:ascii="Arial" w:hAnsi="Arial" w:cs="Arial"/>
        </w:rPr>
        <w:t> </w:t>
      </w:r>
      <w:r w:rsidR="006A0AA8" w:rsidRPr="00E10AD7">
        <w:rPr>
          <w:rFonts w:ascii="Arial" w:hAnsi="Arial" w:cs="Arial"/>
        </w:rPr>
        <w:t>Engage</w:t>
      </w:r>
      <w:r w:rsidRPr="00E10AD7">
        <w:rPr>
          <w:rFonts w:ascii="Arial" w:hAnsi="Arial" w:cs="Arial"/>
        </w:rPr>
        <w:t xml:space="preserve"> la société .............................................................</w:t>
      </w:r>
      <w:r w:rsidRPr="00E10AD7">
        <w:rPr>
          <w:rFonts w:ascii="Arial" w:hAnsi="Arial" w:cs="Arial"/>
        </w:rPr>
        <w:tab/>
      </w:r>
      <w:r w:rsidR="006A0AA8" w:rsidRPr="00E10AD7">
        <w:rPr>
          <w:rFonts w:ascii="Arial" w:hAnsi="Arial" w:cs="Arial"/>
        </w:rPr>
        <w:t>Sur</w:t>
      </w:r>
      <w:r w:rsidRPr="00E10AD7">
        <w:rPr>
          <w:rFonts w:ascii="Arial" w:hAnsi="Arial" w:cs="Arial"/>
        </w:rPr>
        <w:t xml:space="preserve"> la base de son offre ;</w:t>
      </w:r>
    </w:p>
    <w:p w14:paraId="1C2476CC"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3DEE20D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736DA7F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50D0EDB1"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7A3B8606"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58919581"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6421637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6FF25BE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r w:rsidRPr="00E10AD7">
        <w:rPr>
          <w:rFonts w:ascii="Arial" w:hAnsi="Arial" w:cs="Arial"/>
        </w:rPr>
        <w:t xml:space="preserve"> </w:t>
      </w:r>
    </w:p>
    <w:p w14:paraId="3FBD3856" w14:textId="77777777" w:rsidR="00B27734" w:rsidRPr="00E10AD7" w:rsidRDefault="00B27734">
      <w:pPr>
        <w:pStyle w:val="Normal1"/>
        <w:spacing w:before="120"/>
        <w:rPr>
          <w:rFonts w:ascii="Arial" w:hAnsi="Arial" w:cs="Arial"/>
        </w:rPr>
      </w:pPr>
    </w:p>
    <w:p w14:paraId="59271FB8"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bookmarkStart w:id="4" w:name="__Fieldmark__3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4"/>
      <w:r w:rsidRPr="00E10AD7">
        <w:rPr>
          <w:rFonts w:ascii="Arial" w:hAnsi="Arial" w:cs="Arial"/>
        </w:rPr>
        <w:t> Le mandataire (Candidat groupé),</w:t>
      </w:r>
    </w:p>
    <w:p w14:paraId="4CF8C5F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M ............................................................................................................................................................................................</w:t>
      </w:r>
    </w:p>
    <w:p w14:paraId="7ECE57D5"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Agissant en qualité de ............................................................................................................................................................</w:t>
      </w:r>
    </w:p>
    <w:p w14:paraId="4D0C89CD" w14:textId="1857A409" w:rsidR="00B27734" w:rsidRPr="00E10AD7" w:rsidRDefault="006A0AA8">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rPr>
        <w:t>Désigné</w:t>
      </w:r>
      <w:r w:rsidR="00B27734" w:rsidRPr="00E10AD7">
        <w:rPr>
          <w:rFonts w:ascii="Arial" w:hAnsi="Arial" w:cs="Arial"/>
        </w:rPr>
        <w:t xml:space="preserve"> mandataire :</w:t>
      </w:r>
    </w:p>
    <w:p w14:paraId="750F6E63" w14:textId="33C9DBB9"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5" w:name="__Fieldmark__4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5"/>
      <w:r w:rsidRPr="00E10AD7">
        <w:rPr>
          <w:rFonts w:ascii="Arial" w:hAnsi="Arial" w:cs="Arial"/>
        </w:rPr>
        <w:t> </w:t>
      </w:r>
      <w:r w:rsidR="006A0AA8" w:rsidRPr="00E10AD7">
        <w:rPr>
          <w:rFonts w:ascii="Arial" w:hAnsi="Arial" w:cs="Arial"/>
        </w:rPr>
        <w:t>Du</w:t>
      </w:r>
      <w:r w:rsidRPr="00E10AD7">
        <w:rPr>
          <w:rFonts w:ascii="Arial" w:hAnsi="Arial" w:cs="Arial"/>
        </w:rPr>
        <w:t xml:space="preserve"> groupement solidaire </w:t>
      </w:r>
    </w:p>
    <w:p w14:paraId="6C0AC1E6" w14:textId="0F9128A9"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6" w:name="__Fieldmark__5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6"/>
      <w:r w:rsidRPr="00E10AD7">
        <w:rPr>
          <w:rFonts w:ascii="Arial" w:hAnsi="Arial" w:cs="Arial"/>
        </w:rPr>
        <w:t> </w:t>
      </w:r>
      <w:r w:rsidR="006A0AA8" w:rsidRPr="00E10AD7">
        <w:rPr>
          <w:rFonts w:ascii="Arial" w:hAnsi="Arial" w:cs="Arial"/>
        </w:rPr>
        <w:t>Solidaire</w:t>
      </w:r>
      <w:r w:rsidRPr="00E10AD7">
        <w:rPr>
          <w:rFonts w:ascii="Arial" w:hAnsi="Arial" w:cs="Arial"/>
        </w:rPr>
        <w:t xml:space="preserve"> du groupement conjoint  </w:t>
      </w:r>
    </w:p>
    <w:p w14:paraId="73BD9128"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4A76AE6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460E9863"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38F8F36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419F2776"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11B9C0AC"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1E21420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7CEFD61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p>
    <w:p w14:paraId="17F45937"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rPr>
        <w:t>S’engage, au nom des membres du groupement</w:t>
      </w:r>
      <w:r w:rsidRPr="00E10AD7">
        <w:rPr>
          <w:rStyle w:val="Caractresdenotedebasdepage"/>
          <w:rFonts w:ascii="Arial" w:hAnsi="Arial" w:cs="Arial"/>
        </w:rPr>
        <w:footnoteReference w:id="2"/>
      </w:r>
      <w:r w:rsidRPr="00E10AD7">
        <w:rPr>
          <w:rFonts w:ascii="Arial" w:hAnsi="Arial" w:cs="Arial"/>
        </w:rPr>
        <w:t xml:space="preserve">, sur la base de l’offre du groupement, </w:t>
      </w:r>
    </w:p>
    <w:p w14:paraId="140F6362" w14:textId="77777777" w:rsidR="00B27734" w:rsidRPr="00E10AD7" w:rsidRDefault="00B27734">
      <w:pPr>
        <w:pStyle w:val="Normal1"/>
        <w:spacing w:before="120"/>
        <w:rPr>
          <w:rFonts w:ascii="Arial" w:hAnsi="Arial" w:cs="Arial"/>
        </w:rPr>
      </w:pPr>
    </w:p>
    <w:p w14:paraId="2D645642" w14:textId="5CD85870" w:rsidR="00B27734" w:rsidRDefault="006A0AA8" w:rsidP="006A0AA8">
      <w:pPr>
        <w:pStyle w:val="Normal1"/>
        <w:rPr>
          <w:rFonts w:ascii="Arial" w:hAnsi="Arial" w:cs="Arial"/>
        </w:rPr>
      </w:pPr>
      <w:r w:rsidRPr="00E10AD7">
        <w:rPr>
          <w:rFonts w:ascii="Arial" w:hAnsi="Arial" w:cs="Arial"/>
        </w:rPr>
        <w:t>À</w:t>
      </w:r>
      <w:r w:rsidR="00B27734" w:rsidRPr="00E10AD7">
        <w:rPr>
          <w:rFonts w:ascii="Arial" w:hAnsi="Arial" w:cs="Arial"/>
        </w:rPr>
        <w:t xml:space="preserve"> exécuter, sans réserve, les prestations demandées dans les conditions définies ci-après ;</w:t>
      </w:r>
    </w:p>
    <w:p w14:paraId="0FAD4AFB" w14:textId="77777777" w:rsidR="006A0AA8" w:rsidRPr="00E10AD7" w:rsidRDefault="006A0AA8" w:rsidP="006A0AA8">
      <w:pPr>
        <w:pStyle w:val="Normal1"/>
        <w:rPr>
          <w:rFonts w:ascii="Arial" w:hAnsi="Arial" w:cs="Arial"/>
        </w:rPr>
      </w:pPr>
    </w:p>
    <w:p w14:paraId="7D4DE988" w14:textId="1542E74F" w:rsidR="00B27734" w:rsidRPr="00E10AD7" w:rsidRDefault="00B27734" w:rsidP="006A0AA8">
      <w:pPr>
        <w:pStyle w:val="Normal1"/>
        <w:tabs>
          <w:tab w:val="clear" w:pos="284"/>
          <w:tab w:val="clear" w:pos="567"/>
        </w:tabs>
        <w:rPr>
          <w:rFonts w:ascii="Arial" w:hAnsi="Arial" w:cs="Arial"/>
        </w:rPr>
      </w:pPr>
      <w:r w:rsidRPr="00E10AD7">
        <w:rPr>
          <w:rFonts w:ascii="Arial" w:hAnsi="Arial" w:cs="Arial"/>
        </w:rPr>
        <w:t xml:space="preserve">L’offre ainsi présentée n’est valable toutefois que si la décision d’attribution intervient dans un délai de </w:t>
      </w:r>
      <w:r w:rsidR="00F0604F" w:rsidRPr="00E10AD7">
        <w:rPr>
          <w:rFonts w:ascii="Arial" w:hAnsi="Arial" w:cs="Arial"/>
        </w:rPr>
        <w:t>1</w:t>
      </w:r>
      <w:r w:rsidR="00862CF8">
        <w:rPr>
          <w:rFonts w:ascii="Arial" w:hAnsi="Arial" w:cs="Arial"/>
        </w:rPr>
        <w:t>2</w:t>
      </w:r>
      <w:r w:rsidR="00F0604F" w:rsidRPr="00E10AD7">
        <w:rPr>
          <w:rFonts w:ascii="Arial" w:hAnsi="Arial" w:cs="Arial"/>
        </w:rPr>
        <w:t>0</w:t>
      </w:r>
      <w:r w:rsidRPr="00E10AD7">
        <w:rPr>
          <w:rFonts w:ascii="Arial" w:hAnsi="Arial" w:cs="Arial"/>
        </w:rPr>
        <w:t xml:space="preserve"> jours à compter de la date limite de réception des offres fixée par le règlement de la consultation. </w:t>
      </w:r>
    </w:p>
    <w:p w14:paraId="4161C37A" w14:textId="77777777" w:rsidR="006A0AA8" w:rsidRDefault="006A0AA8">
      <w:pPr>
        <w:pStyle w:val="Titre1"/>
        <w:rPr>
          <w:rFonts w:cs="Arial"/>
        </w:rPr>
        <w:sectPr w:rsidR="006A0AA8" w:rsidSect="00782880">
          <w:headerReference w:type="default" r:id="rId12"/>
          <w:footerReference w:type="default" r:id="rId13"/>
          <w:headerReference w:type="first" r:id="rId14"/>
          <w:footerReference w:type="first" r:id="rId15"/>
          <w:pgSz w:w="11906" w:h="16838"/>
          <w:pgMar w:top="720" w:right="720" w:bottom="720" w:left="720" w:header="851" w:footer="851" w:gutter="0"/>
          <w:pgNumType w:start="1" w:chapStyle="1"/>
          <w:cols w:space="720"/>
          <w:titlePg/>
          <w:docGrid w:linePitch="360"/>
        </w:sectPr>
      </w:pPr>
    </w:p>
    <w:p w14:paraId="3104F228" w14:textId="6899527F" w:rsidR="00B27734" w:rsidRPr="00E10AD7" w:rsidRDefault="00B27734" w:rsidP="006A0AA8">
      <w:pPr>
        <w:pStyle w:val="Titre1"/>
        <w:spacing w:before="0" w:after="0"/>
        <w:rPr>
          <w:rFonts w:cs="Arial"/>
        </w:rPr>
      </w:pPr>
      <w:bookmarkStart w:id="7" w:name="_Toc191020377"/>
      <w:r w:rsidRPr="00E10AD7">
        <w:rPr>
          <w:rFonts w:cs="Arial"/>
        </w:rPr>
        <w:lastRenderedPageBreak/>
        <w:t>A</w:t>
      </w:r>
      <w:r w:rsidR="006A0AA8">
        <w:rPr>
          <w:rFonts w:cs="Arial"/>
        </w:rPr>
        <w:t>RTICLE 2 : PRIX DU MARCHE</w:t>
      </w:r>
      <w:bookmarkEnd w:id="7"/>
      <w:r w:rsidR="006A0AA8">
        <w:rPr>
          <w:rFonts w:cs="Arial"/>
        </w:rPr>
        <w:t xml:space="preserve"> </w:t>
      </w:r>
    </w:p>
    <w:p w14:paraId="4472DF5E" w14:textId="48295F71" w:rsidR="00F447A3" w:rsidRPr="00F447A3" w:rsidRDefault="00B27734" w:rsidP="006A0AA8">
      <w:pPr>
        <w:pStyle w:val="Titre2"/>
      </w:pPr>
      <w:bookmarkStart w:id="8" w:name="_Toc191020378"/>
      <w:r w:rsidRPr="00E10AD7">
        <w:t>2.1</w:t>
      </w:r>
      <w:r w:rsidR="006A0AA8">
        <w:t>.</w:t>
      </w:r>
      <w:r w:rsidRPr="00E10AD7">
        <w:t xml:space="preserve"> Forme du prix</w:t>
      </w:r>
      <w:bookmarkEnd w:id="8"/>
      <w:r w:rsidRPr="00E10AD7">
        <w:t xml:space="preserve"> </w:t>
      </w:r>
    </w:p>
    <w:p w14:paraId="48F9D9EF" w14:textId="45FF4E64" w:rsidR="00F447A3" w:rsidRDefault="000C4248" w:rsidP="00F447A3">
      <w:pPr>
        <w:pStyle w:val="Normal2"/>
        <w:ind w:left="0" w:firstLine="0"/>
        <w:contextualSpacing/>
        <w:rPr>
          <w:rFonts w:ascii="Arial" w:hAnsi="Arial" w:cs="Arial"/>
        </w:rPr>
      </w:pPr>
      <w:r w:rsidRPr="000C4248">
        <w:rPr>
          <w:rFonts w:ascii="Arial" w:hAnsi="Arial" w:cs="Arial"/>
        </w:rPr>
        <w:t>Le prix sera exprimé en euros. Les prix du présent marché sont réputés établis sur la base des conditions économiques du « mois zéro » (« Mo »), mois de réception des offres.</w:t>
      </w:r>
    </w:p>
    <w:p w14:paraId="7AE410B5" w14:textId="77777777" w:rsidR="00582064" w:rsidRDefault="00582064" w:rsidP="00F447A3">
      <w:pPr>
        <w:pStyle w:val="Normal2"/>
        <w:ind w:left="0" w:firstLine="0"/>
        <w:contextualSpacing/>
        <w:rPr>
          <w:rFonts w:ascii="Arial" w:hAnsi="Arial" w:cs="Arial"/>
        </w:rPr>
      </w:pPr>
    </w:p>
    <w:p w14:paraId="486F7743" w14:textId="1CBC7D6A" w:rsidR="006A0AA8" w:rsidRDefault="00F447A3" w:rsidP="001C70B3">
      <w:pPr>
        <w:pStyle w:val="Normal2"/>
        <w:ind w:left="0" w:firstLine="0"/>
        <w:contextualSpacing/>
        <w:rPr>
          <w:rFonts w:ascii="Arial" w:hAnsi="Arial" w:cs="Arial"/>
        </w:rPr>
      </w:pPr>
      <w:r>
        <w:rPr>
          <w:rFonts w:ascii="Arial" w:hAnsi="Arial" w:cs="Arial"/>
        </w:rPr>
        <w:t xml:space="preserve">Le présent marché est </w:t>
      </w:r>
      <w:r w:rsidR="001C70B3">
        <w:rPr>
          <w:rFonts w:ascii="Arial" w:hAnsi="Arial" w:cs="Arial"/>
        </w:rPr>
        <w:t>accord-cadre mono-</w:t>
      </w:r>
      <w:r w:rsidR="00C23668">
        <w:rPr>
          <w:rFonts w:ascii="Arial" w:hAnsi="Arial" w:cs="Arial"/>
        </w:rPr>
        <w:t>at</w:t>
      </w:r>
      <w:r w:rsidR="00D03422">
        <w:rPr>
          <w:rFonts w:ascii="Arial" w:hAnsi="Arial" w:cs="Arial"/>
        </w:rPr>
        <w:t xml:space="preserve">tributaire </w:t>
      </w:r>
      <w:r w:rsidR="001C70B3">
        <w:rPr>
          <w:rFonts w:ascii="Arial" w:hAnsi="Arial" w:cs="Arial"/>
        </w:rPr>
        <w:t>à bons de commande.</w:t>
      </w:r>
    </w:p>
    <w:p w14:paraId="3BF1684C" w14:textId="77777777" w:rsidR="00582064" w:rsidRDefault="00582064" w:rsidP="001C70B3">
      <w:pPr>
        <w:pStyle w:val="Normal2"/>
        <w:ind w:left="0" w:firstLine="0"/>
        <w:contextualSpacing/>
        <w:rPr>
          <w:rFonts w:ascii="Arial" w:hAnsi="Arial" w:cs="Arial"/>
        </w:rPr>
      </w:pPr>
    </w:p>
    <w:p w14:paraId="6955CD22" w14:textId="1BAB7C20" w:rsidR="0017406F" w:rsidRDefault="0017406F" w:rsidP="001C70B3">
      <w:pPr>
        <w:pStyle w:val="Normal2"/>
        <w:ind w:left="0" w:firstLine="0"/>
        <w:contextualSpacing/>
        <w:rPr>
          <w:rFonts w:ascii="Arial" w:hAnsi="Arial" w:cs="Arial"/>
        </w:rPr>
      </w:pPr>
      <w:r w:rsidRPr="006977B9">
        <w:rPr>
          <w:rFonts w:ascii="Arial" w:hAnsi="Arial" w:cs="Arial"/>
          <w:lang w:eastAsia="fr-FR"/>
        </w:rPr>
        <w:t>Les prestations</w:t>
      </w:r>
      <w:r>
        <w:rPr>
          <w:rFonts w:ascii="Arial" w:hAnsi="Arial" w:cs="Arial"/>
          <w:lang w:eastAsia="fr-FR"/>
        </w:rPr>
        <w:t xml:space="preserve"> sont</w:t>
      </w:r>
      <w:r w:rsidRPr="006977B9">
        <w:rPr>
          <w:rFonts w:ascii="Arial" w:hAnsi="Arial" w:cs="Arial"/>
          <w:lang w:eastAsia="fr-FR"/>
        </w:rPr>
        <w:t xml:space="preserve"> listées aux bordereaux des prix unitaire</w:t>
      </w:r>
      <w:r>
        <w:rPr>
          <w:rFonts w:ascii="Arial" w:hAnsi="Arial" w:cs="Arial"/>
          <w:lang w:eastAsia="fr-FR"/>
        </w:rPr>
        <w:t>s</w:t>
      </w:r>
      <w:r w:rsidRPr="006977B9">
        <w:rPr>
          <w:rFonts w:ascii="Arial" w:hAnsi="Arial" w:cs="Arial"/>
          <w:lang w:eastAsia="fr-FR"/>
        </w:rPr>
        <w:t xml:space="preserve"> pour lequel le marché suit les dispositions des articles R.2162-1 à R.2162-6, R.2162-13 et R.2162-14 du </w:t>
      </w:r>
      <w:r>
        <w:rPr>
          <w:rFonts w:ascii="Arial" w:hAnsi="Arial" w:cs="Arial"/>
          <w:lang w:eastAsia="fr-FR"/>
        </w:rPr>
        <w:t>c</w:t>
      </w:r>
      <w:r w:rsidRPr="006977B9">
        <w:rPr>
          <w:rFonts w:ascii="Arial" w:hAnsi="Arial" w:cs="Arial"/>
          <w:lang w:eastAsia="fr-FR"/>
        </w:rPr>
        <w:t>ode de la commande publique. Ces prestations sont exécutées sur bon de commande. Elles font l'objet d'un montant maximum mais sans montant minimum. Les bons de commande seront notifiés par le pouvoir adjudicateur au fur et à mesure des besoins</w:t>
      </w:r>
    </w:p>
    <w:p w14:paraId="707C16C6" w14:textId="77777777" w:rsidR="00B02D89" w:rsidRPr="006A0AA8" w:rsidRDefault="00B02D89" w:rsidP="006A0AA8">
      <w:pPr>
        <w:jc w:val="both"/>
        <w:rPr>
          <w:rFonts w:ascii="Arial" w:hAnsi="Arial" w:cs="Arial"/>
        </w:rPr>
      </w:pPr>
    </w:p>
    <w:p w14:paraId="572A3524" w14:textId="5CAB21E6" w:rsidR="00E64531" w:rsidRDefault="001D5285" w:rsidP="00E64531">
      <w:pPr>
        <w:pStyle w:val="Titre2"/>
      </w:pPr>
      <w:bookmarkStart w:id="9" w:name="_Toc191020379"/>
      <w:r w:rsidRPr="00E10AD7">
        <w:rPr>
          <w:lang w:val="x-none"/>
        </w:rPr>
        <w:t>2.</w:t>
      </w:r>
      <w:r w:rsidRPr="00E10AD7">
        <w:t>2</w:t>
      </w:r>
      <w:r w:rsidR="006A0AA8">
        <w:t>.</w:t>
      </w:r>
      <w:r w:rsidRPr="00E10AD7">
        <w:rPr>
          <w:lang w:val="x-none"/>
        </w:rPr>
        <w:t xml:space="preserve"> </w:t>
      </w:r>
      <w:r w:rsidR="006A0AA8">
        <w:t>Montant du marché</w:t>
      </w:r>
      <w:bookmarkEnd w:id="9"/>
    </w:p>
    <w:p w14:paraId="195DF591" w14:textId="77777777" w:rsidR="00E64531" w:rsidRPr="0071276F" w:rsidRDefault="00E64531" w:rsidP="00E16C85">
      <w:pPr>
        <w:contextualSpacing/>
        <w:jc w:val="both"/>
        <w:rPr>
          <w:rFonts w:ascii="Arial" w:hAnsi="Arial" w:cs="Arial"/>
          <w:lang w:eastAsia="fr-FR"/>
        </w:rPr>
      </w:pPr>
      <w:r w:rsidRPr="0071276F">
        <w:rPr>
          <w:rFonts w:ascii="Arial" w:hAnsi="Arial" w:cs="Arial"/>
          <w:lang w:eastAsia="fr-FR"/>
        </w:rPr>
        <w:t>Il n’est pas prévu de montant minimum.</w:t>
      </w:r>
    </w:p>
    <w:p w14:paraId="4A492C0B" w14:textId="6D0D1199" w:rsidR="00E64531" w:rsidRPr="00E64531" w:rsidRDefault="00E64531" w:rsidP="00E16C85">
      <w:pPr>
        <w:jc w:val="both"/>
      </w:pPr>
      <w:r w:rsidRPr="00F13EED">
        <w:rPr>
          <w:rFonts w:ascii="Arial" w:hAnsi="Arial" w:cs="Arial"/>
          <w:lang w:eastAsia="fr-FR"/>
        </w:rPr>
        <w:t>Le montant maximum des prestations à prix unitaires et sur la durée totale du marché est de :</w:t>
      </w:r>
      <w:r w:rsidR="00E16C85">
        <w:rPr>
          <w:rFonts w:ascii="Arial" w:hAnsi="Arial" w:cs="Arial"/>
          <w:lang w:eastAsia="fr-FR"/>
        </w:rPr>
        <w:t xml:space="preserve"> </w:t>
      </w:r>
      <w:r w:rsidR="0008518E">
        <w:rPr>
          <w:rFonts w:ascii="Arial" w:hAnsi="Arial" w:cs="Arial"/>
          <w:lang w:eastAsia="fr-FR"/>
        </w:rPr>
        <w:t>4</w:t>
      </w:r>
      <w:r w:rsidR="001B111A">
        <w:rPr>
          <w:rFonts w:ascii="Arial" w:hAnsi="Arial" w:cs="Arial"/>
          <w:lang w:eastAsia="fr-FR"/>
        </w:rPr>
        <w:t>00</w:t>
      </w:r>
      <w:r w:rsidR="00B9759D">
        <w:rPr>
          <w:rFonts w:ascii="Arial" w:hAnsi="Arial" w:cs="Arial"/>
          <w:lang w:eastAsia="fr-FR"/>
        </w:rPr>
        <w:t xml:space="preserve"> </w:t>
      </w:r>
      <w:r w:rsidR="0014436C">
        <w:rPr>
          <w:rFonts w:ascii="Arial" w:hAnsi="Arial" w:cs="Arial"/>
          <w:lang w:eastAsia="fr-FR"/>
        </w:rPr>
        <w:t>000</w:t>
      </w:r>
      <w:r>
        <w:rPr>
          <w:rFonts w:ascii="Arial" w:hAnsi="Arial" w:cs="Arial"/>
          <w:lang w:eastAsia="fr-FR"/>
        </w:rPr>
        <w:t> </w:t>
      </w:r>
      <w:r w:rsidRPr="00F13EED">
        <w:rPr>
          <w:rFonts w:ascii="Arial" w:hAnsi="Arial" w:cs="Arial"/>
          <w:lang w:eastAsia="fr-FR"/>
        </w:rPr>
        <w:t>euros hors taxes</w:t>
      </w:r>
    </w:p>
    <w:p w14:paraId="7A89171A" w14:textId="5042DFC2" w:rsidR="00B27734" w:rsidRDefault="00B27734" w:rsidP="001B111A">
      <w:pPr>
        <w:pStyle w:val="Titre1"/>
        <w:numPr>
          <w:ilvl w:val="0"/>
          <w:numId w:val="0"/>
        </w:numPr>
        <w:tabs>
          <w:tab w:val="left" w:pos="7290"/>
        </w:tabs>
        <w:rPr>
          <w:rFonts w:cs="Arial"/>
        </w:rPr>
      </w:pPr>
      <w:bookmarkStart w:id="10" w:name="_Toc191020380"/>
      <w:r w:rsidRPr="00E10AD7">
        <w:rPr>
          <w:rFonts w:cs="Arial"/>
        </w:rPr>
        <w:t>A</w:t>
      </w:r>
      <w:r w:rsidR="00B02D89">
        <w:rPr>
          <w:rFonts w:cs="Arial"/>
        </w:rPr>
        <w:t>RTICLE 3</w:t>
      </w:r>
      <w:r w:rsidRPr="00E10AD7">
        <w:rPr>
          <w:rFonts w:cs="Arial"/>
        </w:rPr>
        <w:t xml:space="preserve"> : </w:t>
      </w:r>
      <w:r w:rsidR="00B02D89">
        <w:rPr>
          <w:rFonts w:cs="Arial"/>
        </w:rPr>
        <w:t>DUREE DU MARCHE</w:t>
      </w:r>
      <w:bookmarkEnd w:id="10"/>
      <w:r w:rsidR="001B111A">
        <w:rPr>
          <w:rFonts w:cs="Arial"/>
        </w:rPr>
        <w:tab/>
      </w:r>
    </w:p>
    <w:p w14:paraId="59286C5C" w14:textId="77777777" w:rsidR="000B27CD" w:rsidRPr="007957CC" w:rsidRDefault="000B27CD" w:rsidP="0014436C">
      <w:pPr>
        <w:jc w:val="both"/>
        <w:rPr>
          <w:rFonts w:ascii="Arial" w:hAnsi="Arial" w:cs="Arial"/>
        </w:rPr>
      </w:pPr>
      <w:r w:rsidRPr="007957CC">
        <w:rPr>
          <w:rFonts w:ascii="Arial" w:hAnsi="Arial" w:cs="Arial"/>
        </w:rPr>
        <w:t xml:space="preserve">Le marché </w:t>
      </w:r>
      <w:r>
        <w:rPr>
          <w:rFonts w:ascii="Arial" w:hAnsi="Arial" w:cs="Arial"/>
        </w:rPr>
        <w:t xml:space="preserve">est conclu </w:t>
      </w:r>
      <w:r w:rsidRPr="007957CC">
        <w:rPr>
          <w:rFonts w:ascii="Arial" w:hAnsi="Arial" w:cs="Arial"/>
        </w:rPr>
        <w:t xml:space="preserve">à compter de la notification </w:t>
      </w:r>
      <w:r>
        <w:rPr>
          <w:rFonts w:ascii="Arial" w:hAnsi="Arial" w:cs="Arial"/>
        </w:rPr>
        <w:t>pour une durée de 1 an</w:t>
      </w:r>
      <w:r w:rsidRPr="007957CC">
        <w:rPr>
          <w:rFonts w:ascii="Arial" w:hAnsi="Arial" w:cs="Arial"/>
        </w:rPr>
        <w:t>. Il est reconductible à compter tacitement 3 fois pour une durée d’un an, sans que la durée totale du marché n’excède 4 ans.</w:t>
      </w:r>
    </w:p>
    <w:p w14:paraId="7ED1DA2A" w14:textId="5D7B7F43" w:rsidR="000B27CD" w:rsidRPr="007957CC" w:rsidRDefault="000B27CD" w:rsidP="0014436C">
      <w:pPr>
        <w:jc w:val="both"/>
        <w:rPr>
          <w:rFonts w:ascii="Arial" w:hAnsi="Arial" w:cs="Arial"/>
        </w:rPr>
      </w:pPr>
      <w:r w:rsidRPr="007957CC">
        <w:rPr>
          <w:rFonts w:ascii="Arial" w:hAnsi="Arial" w:cs="Arial"/>
        </w:rPr>
        <w:t>L’acheteur prend par écrit la décision de ne pas reconduire éventuellement le marché. Cette décision devra être notifiée au titulaire au moins deux (2) mois avant l’échéance du marché. En cas de non-reconduction par l’acheteur, le titulaire ne pourra prétendre à une quelconque indemnité de ce fait.</w:t>
      </w:r>
    </w:p>
    <w:p w14:paraId="3FD1E115" w14:textId="27C589C5" w:rsidR="00593501" w:rsidRPr="00593501" w:rsidRDefault="00593501" w:rsidP="00593501">
      <w:pPr>
        <w:pStyle w:val="Titre1"/>
        <w:rPr>
          <w:rFonts w:cs="Arial"/>
        </w:rPr>
      </w:pPr>
      <w:bookmarkStart w:id="11" w:name="_Toc191020381"/>
      <w:r>
        <w:rPr>
          <w:rFonts w:cs="Arial"/>
        </w:rPr>
        <w:t>ARTICLE 4 : NOMENCLATURE COMMUNAUTAIRE</w:t>
      </w:r>
      <w:bookmarkEnd w:id="11"/>
    </w:p>
    <w:p w14:paraId="2266B7B6" w14:textId="7A6CED20" w:rsidR="00B27734" w:rsidRPr="00593501" w:rsidRDefault="00B27734" w:rsidP="00593501">
      <w:pPr>
        <w:rPr>
          <w:rFonts w:ascii="Arial" w:hAnsi="Arial" w:cs="Arial"/>
        </w:rPr>
      </w:pPr>
      <w:r w:rsidRPr="00593501">
        <w:rPr>
          <w:rFonts w:ascii="Arial" w:hAnsi="Arial" w:cs="Arial"/>
        </w:rPr>
        <w:t>La ou les classifications principales et complémentaires conformes au vocabulaire commun des marchés européens (CPV) sont :</w:t>
      </w:r>
    </w:p>
    <w:p w14:paraId="48E11712" w14:textId="77777777" w:rsidR="00B27734" w:rsidRPr="00E10AD7" w:rsidRDefault="00B27734" w:rsidP="00910A3C">
      <w:pPr>
        <w:pStyle w:val="Normal1"/>
        <w:ind w:firstLine="0"/>
        <w:rPr>
          <w:rFonts w:ascii="Arial" w:hAnsi="Arial" w:cs="Arial"/>
        </w:rPr>
      </w:pPr>
    </w:p>
    <w:p w14:paraId="31E8732C" w14:textId="77777777" w:rsidR="00B60DD4" w:rsidRPr="001429FC" w:rsidRDefault="00B60DD4" w:rsidP="00B60DD4">
      <w:pPr>
        <w:contextualSpacing/>
        <w:rPr>
          <w:rFonts w:ascii="Arial" w:hAnsi="Arial" w:cs="Arial"/>
        </w:rPr>
      </w:pP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tblGrid>
      <w:tr w:rsidR="00B60DD4" w:rsidRPr="001429FC" w14:paraId="6A526C04" w14:textId="77777777" w:rsidTr="008C62DD">
        <w:trPr>
          <w:trHeight w:val="467"/>
        </w:trPr>
        <w:tc>
          <w:tcPr>
            <w:tcW w:w="7371" w:type="dxa"/>
            <w:shd w:val="clear" w:color="auto" w:fill="E7E6E6"/>
          </w:tcPr>
          <w:p w14:paraId="2D7204F4" w14:textId="77777777" w:rsidR="008C62DD" w:rsidRDefault="008C62DD">
            <w:pPr>
              <w:contextualSpacing/>
              <w:jc w:val="center"/>
              <w:rPr>
                <w:rFonts w:ascii="Arial" w:hAnsi="Arial" w:cs="Arial"/>
                <w:i/>
                <w:iCs/>
              </w:rPr>
            </w:pPr>
          </w:p>
          <w:p w14:paraId="22276C89" w14:textId="77777777" w:rsidR="00B60DD4" w:rsidRDefault="00B60DD4" w:rsidP="008C62DD">
            <w:pPr>
              <w:contextualSpacing/>
              <w:jc w:val="center"/>
              <w:rPr>
                <w:rFonts w:ascii="Arial" w:hAnsi="Arial" w:cs="Arial"/>
                <w:i/>
                <w:iCs/>
              </w:rPr>
            </w:pPr>
            <w:r>
              <w:rPr>
                <w:rFonts w:ascii="Arial" w:hAnsi="Arial" w:cs="Arial"/>
                <w:i/>
                <w:iCs/>
              </w:rPr>
              <w:t>Classification principale</w:t>
            </w:r>
          </w:p>
          <w:p w14:paraId="3D972425" w14:textId="0A34D2CB" w:rsidR="008C62DD" w:rsidRDefault="008C62DD" w:rsidP="008C62DD">
            <w:pPr>
              <w:contextualSpacing/>
              <w:jc w:val="center"/>
              <w:rPr>
                <w:rFonts w:ascii="Arial" w:hAnsi="Arial" w:cs="Arial"/>
                <w:i/>
                <w:iCs/>
              </w:rPr>
            </w:pPr>
          </w:p>
        </w:tc>
      </w:tr>
      <w:tr w:rsidR="00B60DD4" w:rsidRPr="001429FC" w14:paraId="5A28B7C2" w14:textId="77777777" w:rsidTr="008C62DD">
        <w:trPr>
          <w:trHeight w:val="1193"/>
        </w:trPr>
        <w:tc>
          <w:tcPr>
            <w:tcW w:w="7371" w:type="dxa"/>
          </w:tcPr>
          <w:p w14:paraId="67339840" w14:textId="77777777" w:rsidR="00EA0E9A" w:rsidRDefault="00EA0E9A">
            <w:pPr>
              <w:contextualSpacing/>
              <w:jc w:val="center"/>
              <w:rPr>
                <w:rFonts w:ascii="Arial" w:hAnsi="Arial" w:cs="Arial"/>
                <w:i/>
                <w:iCs/>
              </w:rPr>
            </w:pPr>
          </w:p>
          <w:p w14:paraId="7706C7B7" w14:textId="64212920" w:rsidR="00B60DD4" w:rsidRDefault="00EA0E9A">
            <w:pPr>
              <w:contextualSpacing/>
              <w:jc w:val="center"/>
              <w:rPr>
                <w:rFonts w:ascii="Arial" w:hAnsi="Arial" w:cs="Arial"/>
                <w:i/>
                <w:iCs/>
              </w:rPr>
            </w:pPr>
            <w:r w:rsidRPr="00EA0E9A">
              <w:rPr>
                <w:rFonts w:ascii="Arial" w:hAnsi="Arial" w:cs="Arial"/>
                <w:i/>
                <w:iCs/>
              </w:rPr>
              <w:t>45432100-5</w:t>
            </w:r>
            <w:r w:rsidRPr="00EA0E9A">
              <w:rPr>
                <w:rFonts w:ascii="Arial" w:hAnsi="Arial" w:cs="Arial"/>
                <w:i/>
                <w:iCs/>
              </w:rPr>
              <w:tab/>
              <w:t>Travaux de pose de revêtements de sols</w:t>
            </w:r>
          </w:p>
        </w:tc>
      </w:tr>
    </w:tbl>
    <w:p w14:paraId="2F501BEF" w14:textId="77777777" w:rsidR="00B27734" w:rsidRPr="00E10AD7" w:rsidRDefault="00B27734">
      <w:pPr>
        <w:pStyle w:val="Normal1"/>
        <w:rPr>
          <w:rFonts w:ascii="Arial" w:hAnsi="Arial" w:cs="Arial"/>
        </w:rPr>
      </w:pPr>
    </w:p>
    <w:p w14:paraId="2F4C5B9E" w14:textId="373B0A78" w:rsidR="00B27734" w:rsidRPr="00593501" w:rsidRDefault="00582064" w:rsidP="00593501">
      <w:pPr>
        <w:pStyle w:val="Titre1"/>
        <w:spacing w:before="0" w:after="0"/>
        <w:rPr>
          <w:rFonts w:cs="Arial"/>
          <w:szCs w:val="24"/>
        </w:rPr>
      </w:pPr>
      <w:r>
        <w:rPr>
          <w:rFonts w:cs="Arial"/>
          <w:szCs w:val="24"/>
        </w:rPr>
        <w:br w:type="page"/>
      </w:r>
      <w:bookmarkStart w:id="12" w:name="_Toc191020382"/>
      <w:r w:rsidR="00593501" w:rsidRPr="00593501">
        <w:rPr>
          <w:rFonts w:cs="Arial"/>
          <w:szCs w:val="24"/>
        </w:rPr>
        <w:lastRenderedPageBreak/>
        <w:t>ARTICLE 5 : PAIEMENT</w:t>
      </w:r>
      <w:bookmarkEnd w:id="12"/>
      <w:r w:rsidR="00593501" w:rsidRPr="00593501">
        <w:rPr>
          <w:rFonts w:cs="Arial"/>
          <w:szCs w:val="24"/>
        </w:rPr>
        <w:t xml:space="preserve"> </w:t>
      </w:r>
    </w:p>
    <w:p w14:paraId="1F63944B" w14:textId="1B1DD16A" w:rsidR="00B27734" w:rsidRPr="00593501" w:rsidRDefault="00B27734" w:rsidP="00593501">
      <w:pPr>
        <w:jc w:val="both"/>
        <w:rPr>
          <w:rFonts w:ascii="Arial" w:hAnsi="Arial" w:cs="Arial"/>
        </w:rPr>
      </w:pPr>
      <w:r w:rsidRPr="00593501">
        <w:rPr>
          <w:rFonts w:ascii="Arial" w:hAnsi="Arial" w:cs="Arial"/>
        </w:rPr>
        <w:t xml:space="preserve">Le pouvoir adjudicateur se libèrera des sommes dues au titre du présent marché en faisant porter le montant au crédit du ou des comptes ci-après </w:t>
      </w:r>
    </w:p>
    <w:p w14:paraId="4A3CB732" w14:textId="77777777" w:rsidR="00B27734" w:rsidRPr="00E10AD7" w:rsidRDefault="00B27734">
      <w:pPr>
        <w:pStyle w:val="Normal1"/>
        <w:keepNext/>
        <w:rPr>
          <w:rFonts w:ascii="Arial" w:hAnsi="Arial" w:cs="Arial"/>
        </w:rPr>
      </w:pPr>
    </w:p>
    <w:p w14:paraId="164CCA9D" w14:textId="77777777" w:rsidR="00B27734" w:rsidRPr="00E10AD7" w:rsidRDefault="00B27734">
      <w:pPr>
        <w:pStyle w:val="Normal1"/>
        <w:keepNext/>
        <w:numPr>
          <w:ilvl w:val="0"/>
          <w:numId w:val="5"/>
        </w:numPr>
        <w:tabs>
          <w:tab w:val="clear" w:pos="567"/>
          <w:tab w:val="left" w:pos="2410"/>
          <w:tab w:val="left" w:leader="dot" w:pos="9072"/>
        </w:tabs>
        <w:ind w:left="567"/>
        <w:rPr>
          <w:rFonts w:ascii="Arial" w:hAnsi="Arial" w:cs="Arial"/>
        </w:rPr>
      </w:pPr>
      <w:r w:rsidRPr="00E10AD7">
        <w:rPr>
          <w:rFonts w:ascii="Arial" w:hAnsi="Arial" w:cs="Arial"/>
          <w:i/>
        </w:rPr>
        <w:t>Ouvert au nom de :</w:t>
      </w:r>
      <w:r w:rsidRPr="00E10AD7">
        <w:rPr>
          <w:rFonts w:ascii="Arial" w:hAnsi="Arial" w:cs="Arial"/>
        </w:rPr>
        <w:tab/>
      </w:r>
      <w:r w:rsidRPr="00E10AD7">
        <w:rPr>
          <w:rFonts w:ascii="Arial" w:hAnsi="Arial" w:cs="Arial"/>
        </w:rPr>
        <w:tab/>
      </w:r>
    </w:p>
    <w:p w14:paraId="1B05AD86" w14:textId="77777777" w:rsidR="00B27734" w:rsidRPr="00E10AD7" w:rsidRDefault="00B27734">
      <w:pPr>
        <w:pStyle w:val="Normal1"/>
        <w:keepNext/>
        <w:tabs>
          <w:tab w:val="clear" w:pos="284"/>
          <w:tab w:val="left" w:pos="3402"/>
          <w:tab w:val="left" w:leader="dot" w:pos="9072"/>
        </w:tabs>
        <w:rPr>
          <w:rFonts w:ascii="Arial" w:hAnsi="Arial" w:cs="Arial"/>
        </w:rPr>
      </w:pPr>
      <w:r w:rsidRPr="00E10AD7">
        <w:rPr>
          <w:rFonts w:ascii="Arial" w:hAnsi="Arial" w:cs="Arial"/>
        </w:rPr>
        <w:tab/>
        <w:t>pour les prestations suivantes :</w:t>
      </w:r>
      <w:r w:rsidRPr="00E10AD7">
        <w:rPr>
          <w:rFonts w:ascii="Arial" w:hAnsi="Arial" w:cs="Arial"/>
        </w:rPr>
        <w:tab/>
      </w:r>
      <w:r w:rsidRPr="00E10AD7">
        <w:rPr>
          <w:rFonts w:ascii="Arial" w:hAnsi="Arial" w:cs="Arial"/>
        </w:rPr>
        <w:tab/>
      </w:r>
    </w:p>
    <w:p w14:paraId="43DEA1E8" w14:textId="77777777" w:rsidR="00B27734" w:rsidRPr="00E10AD7" w:rsidRDefault="00B27734">
      <w:pPr>
        <w:pStyle w:val="Normal1"/>
        <w:keepNext/>
        <w:tabs>
          <w:tab w:val="clear" w:pos="284"/>
          <w:tab w:val="clear" w:pos="851"/>
          <w:tab w:val="left" w:pos="1985"/>
          <w:tab w:val="left" w:leader="dot" w:pos="9072"/>
        </w:tabs>
        <w:ind w:left="284" w:firstLine="0"/>
        <w:rPr>
          <w:rFonts w:ascii="Arial" w:hAnsi="Arial" w:cs="Arial"/>
        </w:rPr>
      </w:pPr>
      <w:r w:rsidRPr="00E10AD7">
        <w:rPr>
          <w:rFonts w:ascii="Arial" w:hAnsi="Arial" w:cs="Arial"/>
        </w:rPr>
        <w:tab/>
        <w:t>Domiciliation :</w:t>
      </w:r>
      <w:r w:rsidRPr="00E10AD7">
        <w:rPr>
          <w:rFonts w:ascii="Arial" w:hAnsi="Arial" w:cs="Arial"/>
        </w:rPr>
        <w:tab/>
      </w:r>
      <w:r w:rsidRPr="00E10AD7">
        <w:rPr>
          <w:rFonts w:ascii="Arial" w:hAnsi="Arial" w:cs="Arial"/>
        </w:rPr>
        <w:tab/>
      </w:r>
    </w:p>
    <w:p w14:paraId="4EF60BE9" w14:textId="77777777" w:rsidR="00B27734" w:rsidRPr="00E10AD7" w:rsidRDefault="00B27734">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rPr>
      </w:pPr>
      <w:r w:rsidRPr="00E10AD7">
        <w:rPr>
          <w:rFonts w:ascii="Arial" w:hAnsi="Arial" w:cs="Arial"/>
        </w:rPr>
        <w:tab/>
        <w:t>Code banque :</w:t>
      </w:r>
      <w:r w:rsidRPr="00E10AD7">
        <w:rPr>
          <w:rFonts w:ascii="Arial" w:hAnsi="Arial" w:cs="Arial"/>
        </w:rPr>
        <w:tab/>
      </w:r>
      <w:r w:rsidRPr="00E10AD7">
        <w:rPr>
          <w:rFonts w:ascii="Arial" w:hAnsi="Arial" w:cs="Arial"/>
        </w:rPr>
        <w:tab/>
        <w:t>Code guichet :</w:t>
      </w:r>
      <w:r w:rsidRPr="00E10AD7">
        <w:rPr>
          <w:rFonts w:ascii="Arial" w:hAnsi="Arial" w:cs="Arial"/>
        </w:rPr>
        <w:tab/>
      </w:r>
      <w:r w:rsidRPr="00E10AD7">
        <w:rPr>
          <w:rFonts w:ascii="Arial" w:hAnsi="Arial" w:cs="Arial"/>
        </w:rPr>
        <w:tab/>
        <w:t>N° de compte :</w:t>
      </w:r>
      <w:r w:rsidRPr="00E10AD7">
        <w:rPr>
          <w:rFonts w:ascii="Arial" w:hAnsi="Arial" w:cs="Arial"/>
        </w:rPr>
        <w:tab/>
      </w:r>
      <w:r w:rsidRPr="00E10AD7">
        <w:rPr>
          <w:rFonts w:ascii="Arial" w:hAnsi="Arial" w:cs="Arial"/>
        </w:rPr>
        <w:tab/>
        <w:t>Clé RIB :</w:t>
      </w:r>
      <w:r w:rsidRPr="00E10AD7">
        <w:rPr>
          <w:rFonts w:ascii="Arial" w:hAnsi="Arial" w:cs="Arial"/>
        </w:rPr>
        <w:tab/>
      </w:r>
    </w:p>
    <w:p w14:paraId="5033C030" w14:textId="77777777" w:rsidR="00B27734" w:rsidRPr="00E10AD7" w:rsidRDefault="00B27734">
      <w:pPr>
        <w:pStyle w:val="Normal1"/>
        <w:keepNext/>
        <w:tabs>
          <w:tab w:val="clear" w:pos="284"/>
          <w:tab w:val="clear" w:pos="851"/>
          <w:tab w:val="left" w:pos="1304"/>
          <w:tab w:val="left" w:leader="dot" w:pos="9072"/>
        </w:tabs>
        <w:ind w:left="284" w:firstLine="0"/>
        <w:rPr>
          <w:rFonts w:ascii="Arial" w:hAnsi="Arial" w:cs="Arial"/>
        </w:rPr>
      </w:pPr>
      <w:r w:rsidRPr="00E10AD7">
        <w:rPr>
          <w:rFonts w:ascii="Arial" w:hAnsi="Arial" w:cs="Arial"/>
        </w:rPr>
        <w:tab/>
        <w:t>IBAN :</w:t>
      </w:r>
      <w:r w:rsidRPr="00E10AD7">
        <w:rPr>
          <w:rFonts w:ascii="Arial" w:hAnsi="Arial" w:cs="Arial"/>
        </w:rPr>
        <w:tab/>
      </w:r>
      <w:r w:rsidRPr="00E10AD7">
        <w:rPr>
          <w:rFonts w:ascii="Arial" w:hAnsi="Arial" w:cs="Arial"/>
        </w:rPr>
        <w:tab/>
      </w:r>
    </w:p>
    <w:p w14:paraId="6C60C368" w14:textId="77777777" w:rsidR="00B27734" w:rsidRPr="00E10AD7" w:rsidRDefault="00B27734">
      <w:pPr>
        <w:pStyle w:val="Normal1"/>
        <w:keepNext/>
        <w:tabs>
          <w:tab w:val="clear" w:pos="284"/>
          <w:tab w:val="clear" w:pos="851"/>
          <w:tab w:val="left" w:pos="1134"/>
          <w:tab w:val="left" w:leader="dot" w:pos="9072"/>
        </w:tabs>
        <w:ind w:left="284" w:firstLine="0"/>
        <w:rPr>
          <w:rFonts w:ascii="Arial" w:hAnsi="Arial" w:cs="Arial"/>
        </w:rPr>
      </w:pPr>
      <w:r w:rsidRPr="00E10AD7">
        <w:rPr>
          <w:rFonts w:ascii="Arial" w:hAnsi="Arial" w:cs="Arial"/>
        </w:rPr>
        <w:tab/>
        <w:t>BIC :</w:t>
      </w:r>
      <w:r w:rsidRPr="00E10AD7">
        <w:rPr>
          <w:rFonts w:ascii="Arial" w:hAnsi="Arial" w:cs="Arial"/>
        </w:rPr>
        <w:tab/>
      </w:r>
      <w:r w:rsidRPr="00E10AD7">
        <w:rPr>
          <w:rFonts w:ascii="Arial" w:hAnsi="Arial" w:cs="Arial"/>
        </w:rPr>
        <w:tab/>
      </w:r>
    </w:p>
    <w:p w14:paraId="5735620B" w14:textId="77777777" w:rsidR="00B27734" w:rsidRPr="00E10AD7" w:rsidRDefault="00B27734">
      <w:pPr>
        <w:pStyle w:val="Normal1"/>
        <w:rPr>
          <w:rFonts w:ascii="Arial" w:hAnsi="Arial" w:cs="Arial"/>
        </w:rPr>
      </w:pPr>
    </w:p>
    <w:p w14:paraId="35FF242D" w14:textId="77777777" w:rsidR="00B27734" w:rsidRPr="00E10AD7" w:rsidRDefault="00B27734">
      <w:pPr>
        <w:pStyle w:val="Normal1"/>
        <w:keepNext/>
        <w:numPr>
          <w:ilvl w:val="0"/>
          <w:numId w:val="5"/>
        </w:numPr>
        <w:tabs>
          <w:tab w:val="clear" w:pos="567"/>
          <w:tab w:val="left" w:pos="2410"/>
          <w:tab w:val="left" w:leader="dot" w:pos="9072"/>
        </w:tabs>
        <w:ind w:left="567"/>
        <w:rPr>
          <w:rFonts w:ascii="Arial" w:hAnsi="Arial" w:cs="Arial"/>
        </w:rPr>
      </w:pPr>
      <w:r w:rsidRPr="00E10AD7">
        <w:rPr>
          <w:rFonts w:ascii="Arial" w:hAnsi="Arial" w:cs="Arial"/>
          <w:i/>
        </w:rPr>
        <w:t>Ouvert au nom de :</w:t>
      </w:r>
      <w:r w:rsidRPr="00E10AD7">
        <w:rPr>
          <w:rFonts w:ascii="Arial" w:hAnsi="Arial" w:cs="Arial"/>
        </w:rPr>
        <w:tab/>
      </w:r>
      <w:r w:rsidRPr="00E10AD7">
        <w:rPr>
          <w:rFonts w:ascii="Arial" w:hAnsi="Arial" w:cs="Arial"/>
        </w:rPr>
        <w:tab/>
      </w:r>
    </w:p>
    <w:p w14:paraId="181BA692" w14:textId="77777777" w:rsidR="00B27734" w:rsidRPr="00E10AD7" w:rsidRDefault="00B27734">
      <w:pPr>
        <w:pStyle w:val="Normal1"/>
        <w:keepNext/>
        <w:tabs>
          <w:tab w:val="clear" w:pos="284"/>
          <w:tab w:val="left" w:pos="3402"/>
          <w:tab w:val="left" w:leader="dot" w:pos="9072"/>
        </w:tabs>
        <w:rPr>
          <w:rFonts w:ascii="Arial" w:hAnsi="Arial" w:cs="Arial"/>
        </w:rPr>
      </w:pPr>
      <w:r w:rsidRPr="00E10AD7">
        <w:rPr>
          <w:rFonts w:ascii="Arial" w:hAnsi="Arial" w:cs="Arial"/>
        </w:rPr>
        <w:tab/>
        <w:t>pour les prestations suivantes :</w:t>
      </w:r>
      <w:r w:rsidRPr="00E10AD7">
        <w:rPr>
          <w:rFonts w:ascii="Arial" w:hAnsi="Arial" w:cs="Arial"/>
        </w:rPr>
        <w:tab/>
      </w:r>
      <w:r w:rsidRPr="00E10AD7">
        <w:rPr>
          <w:rFonts w:ascii="Arial" w:hAnsi="Arial" w:cs="Arial"/>
        </w:rPr>
        <w:tab/>
      </w:r>
    </w:p>
    <w:p w14:paraId="77D1E8CE" w14:textId="77777777" w:rsidR="00B27734" w:rsidRPr="00E10AD7" w:rsidRDefault="00B27734">
      <w:pPr>
        <w:pStyle w:val="Normal1"/>
        <w:keepNext/>
        <w:tabs>
          <w:tab w:val="clear" w:pos="284"/>
          <w:tab w:val="clear" w:pos="851"/>
          <w:tab w:val="left" w:pos="1985"/>
          <w:tab w:val="left" w:leader="dot" w:pos="9072"/>
        </w:tabs>
        <w:ind w:left="284" w:firstLine="0"/>
        <w:rPr>
          <w:rFonts w:ascii="Arial" w:hAnsi="Arial" w:cs="Arial"/>
        </w:rPr>
      </w:pPr>
      <w:r w:rsidRPr="00E10AD7">
        <w:rPr>
          <w:rFonts w:ascii="Arial" w:hAnsi="Arial" w:cs="Arial"/>
        </w:rPr>
        <w:tab/>
        <w:t>Domiciliation :</w:t>
      </w:r>
      <w:r w:rsidRPr="00E10AD7">
        <w:rPr>
          <w:rFonts w:ascii="Arial" w:hAnsi="Arial" w:cs="Arial"/>
        </w:rPr>
        <w:tab/>
      </w:r>
      <w:r w:rsidRPr="00E10AD7">
        <w:rPr>
          <w:rFonts w:ascii="Arial" w:hAnsi="Arial" w:cs="Arial"/>
        </w:rPr>
        <w:tab/>
      </w:r>
    </w:p>
    <w:p w14:paraId="4ADD28C3" w14:textId="77777777" w:rsidR="00B27734" w:rsidRPr="00E10AD7" w:rsidRDefault="00B27734">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rPr>
      </w:pPr>
      <w:r w:rsidRPr="00E10AD7">
        <w:rPr>
          <w:rFonts w:ascii="Arial" w:hAnsi="Arial" w:cs="Arial"/>
        </w:rPr>
        <w:tab/>
        <w:t>Code banque :</w:t>
      </w:r>
      <w:r w:rsidRPr="00E10AD7">
        <w:rPr>
          <w:rFonts w:ascii="Arial" w:hAnsi="Arial" w:cs="Arial"/>
        </w:rPr>
        <w:tab/>
      </w:r>
      <w:r w:rsidRPr="00E10AD7">
        <w:rPr>
          <w:rFonts w:ascii="Arial" w:hAnsi="Arial" w:cs="Arial"/>
        </w:rPr>
        <w:tab/>
        <w:t>Code guichet :</w:t>
      </w:r>
      <w:r w:rsidRPr="00E10AD7">
        <w:rPr>
          <w:rFonts w:ascii="Arial" w:hAnsi="Arial" w:cs="Arial"/>
        </w:rPr>
        <w:tab/>
      </w:r>
      <w:r w:rsidRPr="00E10AD7">
        <w:rPr>
          <w:rFonts w:ascii="Arial" w:hAnsi="Arial" w:cs="Arial"/>
        </w:rPr>
        <w:tab/>
        <w:t>N° de compte :</w:t>
      </w:r>
      <w:r w:rsidRPr="00E10AD7">
        <w:rPr>
          <w:rFonts w:ascii="Arial" w:hAnsi="Arial" w:cs="Arial"/>
        </w:rPr>
        <w:tab/>
      </w:r>
      <w:r w:rsidRPr="00E10AD7">
        <w:rPr>
          <w:rFonts w:ascii="Arial" w:hAnsi="Arial" w:cs="Arial"/>
        </w:rPr>
        <w:tab/>
        <w:t>Clé RIB :</w:t>
      </w:r>
      <w:r w:rsidRPr="00E10AD7">
        <w:rPr>
          <w:rFonts w:ascii="Arial" w:hAnsi="Arial" w:cs="Arial"/>
        </w:rPr>
        <w:tab/>
      </w:r>
    </w:p>
    <w:p w14:paraId="2171997B" w14:textId="77777777" w:rsidR="00B27734" w:rsidRPr="00E10AD7" w:rsidRDefault="00B27734">
      <w:pPr>
        <w:pStyle w:val="Normal1"/>
        <w:keepNext/>
        <w:tabs>
          <w:tab w:val="clear" w:pos="284"/>
          <w:tab w:val="clear" w:pos="851"/>
          <w:tab w:val="left" w:pos="1304"/>
          <w:tab w:val="left" w:leader="dot" w:pos="9072"/>
        </w:tabs>
        <w:ind w:left="284" w:firstLine="0"/>
        <w:rPr>
          <w:rFonts w:ascii="Arial" w:hAnsi="Arial" w:cs="Arial"/>
        </w:rPr>
      </w:pPr>
      <w:r w:rsidRPr="00E10AD7">
        <w:rPr>
          <w:rFonts w:ascii="Arial" w:hAnsi="Arial" w:cs="Arial"/>
        </w:rPr>
        <w:tab/>
        <w:t>IBAN :</w:t>
      </w:r>
      <w:r w:rsidRPr="00E10AD7">
        <w:rPr>
          <w:rFonts w:ascii="Arial" w:hAnsi="Arial" w:cs="Arial"/>
        </w:rPr>
        <w:tab/>
      </w:r>
      <w:r w:rsidRPr="00E10AD7">
        <w:rPr>
          <w:rFonts w:ascii="Arial" w:hAnsi="Arial" w:cs="Arial"/>
        </w:rPr>
        <w:tab/>
      </w:r>
    </w:p>
    <w:p w14:paraId="1E19D8F4" w14:textId="77777777" w:rsidR="00B27734" w:rsidRPr="00E10AD7" w:rsidRDefault="00B27734">
      <w:pPr>
        <w:pStyle w:val="Normal1"/>
        <w:keepNext/>
        <w:tabs>
          <w:tab w:val="clear" w:pos="284"/>
          <w:tab w:val="clear" w:pos="851"/>
          <w:tab w:val="left" w:pos="1134"/>
          <w:tab w:val="left" w:leader="dot" w:pos="9072"/>
        </w:tabs>
        <w:ind w:left="284" w:firstLine="0"/>
        <w:rPr>
          <w:rFonts w:ascii="Arial" w:hAnsi="Arial" w:cs="Arial"/>
        </w:rPr>
      </w:pPr>
      <w:r w:rsidRPr="00E10AD7">
        <w:rPr>
          <w:rFonts w:ascii="Arial" w:hAnsi="Arial" w:cs="Arial"/>
        </w:rPr>
        <w:tab/>
        <w:t>BIC :</w:t>
      </w:r>
      <w:r w:rsidRPr="00E10AD7">
        <w:rPr>
          <w:rFonts w:ascii="Arial" w:hAnsi="Arial" w:cs="Arial"/>
        </w:rPr>
        <w:tab/>
      </w:r>
      <w:r w:rsidRPr="00E10AD7">
        <w:rPr>
          <w:rFonts w:ascii="Arial" w:hAnsi="Arial" w:cs="Arial"/>
        </w:rPr>
        <w:tab/>
      </w:r>
    </w:p>
    <w:p w14:paraId="60A4D73D" w14:textId="77777777" w:rsidR="00B27734" w:rsidRPr="00E10AD7" w:rsidRDefault="00B27734" w:rsidP="00910A3C">
      <w:pPr>
        <w:jc w:val="both"/>
        <w:rPr>
          <w:rFonts w:ascii="Arial" w:hAnsi="Arial" w:cs="Arial"/>
        </w:rPr>
      </w:pPr>
    </w:p>
    <w:p w14:paraId="3A9BA494" w14:textId="77777777" w:rsidR="00593501" w:rsidRDefault="00593501">
      <w:pPr>
        <w:ind w:firstLine="284"/>
        <w:jc w:val="both"/>
        <w:rPr>
          <w:rFonts w:ascii="Arial" w:hAnsi="Arial" w:cs="Arial"/>
        </w:rPr>
      </w:pPr>
    </w:p>
    <w:p w14:paraId="360222D9" w14:textId="5EFA1244" w:rsidR="00B27734" w:rsidRPr="00593501" w:rsidRDefault="00B27734" w:rsidP="00593501">
      <w:pPr>
        <w:rPr>
          <w:rFonts w:ascii="Arial" w:hAnsi="Arial" w:cs="Arial"/>
          <w:b/>
          <w:bCs/>
        </w:rPr>
      </w:pPr>
      <w:r w:rsidRPr="00593501">
        <w:rPr>
          <w:rFonts w:ascii="Arial" w:hAnsi="Arial" w:cs="Arial"/>
          <w:b/>
          <w:bCs/>
        </w:rPr>
        <w:t xml:space="preserve">Avance : </w:t>
      </w:r>
    </w:p>
    <w:p w14:paraId="0AFFC197" w14:textId="77777777" w:rsidR="00B27734" w:rsidRPr="00E10AD7" w:rsidRDefault="00B27734">
      <w:pPr>
        <w:ind w:firstLine="284"/>
        <w:jc w:val="both"/>
        <w:rPr>
          <w:rFonts w:ascii="Arial" w:hAnsi="Arial" w:cs="Arial"/>
        </w:rPr>
      </w:pPr>
    </w:p>
    <w:p w14:paraId="10B280C5" w14:textId="77777777" w:rsidR="00B27734" w:rsidRPr="00E10AD7" w:rsidRDefault="00B27734">
      <w:pPr>
        <w:ind w:firstLine="284"/>
        <w:jc w:val="both"/>
        <w:rPr>
          <w:rFonts w:ascii="Arial" w:hAnsi="Arial" w:cs="Arial"/>
        </w:rPr>
      </w:pPr>
      <w:r w:rsidRPr="00E10AD7">
        <w:rPr>
          <w:rFonts w:ascii="Arial" w:hAnsi="Arial" w:cs="Arial"/>
        </w:rPr>
        <w:t xml:space="preserve">Je renonce au bénéfice de l’avance :     </w:t>
      </w:r>
      <w:bookmarkStart w:id="13" w:name="__Fieldmark__6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3"/>
      <w:r w:rsidRPr="00E10AD7">
        <w:rPr>
          <w:rFonts w:ascii="Arial" w:hAnsi="Arial" w:cs="Arial"/>
        </w:rPr>
        <w:t xml:space="preserve">NON   </w:t>
      </w:r>
      <w:bookmarkStart w:id="14" w:name="__Fieldmark__7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4"/>
      <w:r w:rsidRPr="00E10AD7">
        <w:rPr>
          <w:rFonts w:ascii="Arial" w:hAnsi="Arial" w:cs="Arial"/>
        </w:rPr>
        <w:t xml:space="preserve"> OUI</w:t>
      </w:r>
    </w:p>
    <w:p w14:paraId="2B02C0E9" w14:textId="77777777" w:rsidR="00B27734" w:rsidRPr="00E10AD7" w:rsidRDefault="00B27734">
      <w:pPr>
        <w:ind w:firstLine="284"/>
        <w:jc w:val="both"/>
        <w:rPr>
          <w:rFonts w:ascii="Arial" w:hAnsi="Arial" w:cs="Arial"/>
        </w:rPr>
      </w:pPr>
      <w:r w:rsidRPr="00E10AD7">
        <w:rPr>
          <w:rFonts w:ascii="Arial" w:hAnsi="Arial" w:cs="Arial"/>
        </w:rPr>
        <w:t>(Cocher la case correspondante.)</w:t>
      </w:r>
    </w:p>
    <w:p w14:paraId="23AF7F17" w14:textId="77777777" w:rsidR="00B27734" w:rsidRPr="00E10AD7" w:rsidRDefault="00B27734">
      <w:pPr>
        <w:pStyle w:val="Normal1"/>
        <w:keepLines w:val="0"/>
        <w:tabs>
          <w:tab w:val="clear" w:pos="284"/>
          <w:tab w:val="clear" w:pos="567"/>
          <w:tab w:val="clear" w:pos="851"/>
        </w:tabs>
        <w:rPr>
          <w:rFonts w:ascii="Arial" w:hAnsi="Arial" w:cs="Arial"/>
        </w:rPr>
      </w:pPr>
    </w:p>
    <w:p w14:paraId="1EAB6408" w14:textId="77777777" w:rsidR="00B27734" w:rsidRPr="00593501" w:rsidRDefault="00B27734" w:rsidP="00593501">
      <w:pPr>
        <w:jc w:val="both"/>
        <w:rPr>
          <w:rFonts w:ascii="Arial" w:hAnsi="Arial" w:cs="Arial"/>
        </w:rPr>
      </w:pPr>
      <w:r w:rsidRPr="00593501">
        <w:rPr>
          <w:rFonts w:ascii="Arial" w:hAnsi="Arial" w:cs="Arial"/>
        </w:rPr>
        <w:t>J’affirme (nous affirmons) sous peine de résiliation du marché à mes (nos) torts exclusifs que la (les) société(s) pour laquelle (lesquelles) j’interviens (nous intervenons) ne tombe(nt) pas sous le coup des interdictions découlant des articles L.2141-1 à L.2141-5 du code de la commande publique.</w:t>
      </w:r>
    </w:p>
    <w:p w14:paraId="70D6AE75" w14:textId="77777777" w:rsidR="00593501" w:rsidRDefault="00593501" w:rsidP="00EC0BF3">
      <w:pPr>
        <w:pStyle w:val="Normal1"/>
        <w:ind w:firstLine="0"/>
        <w:rPr>
          <w:rFonts w:ascii="Arial" w:hAnsi="Arial" w:cs="Arial"/>
        </w:rPr>
      </w:pPr>
    </w:p>
    <w:p w14:paraId="4BA9D06E" w14:textId="77777777" w:rsidR="00593501" w:rsidRPr="00E10AD7" w:rsidRDefault="00593501">
      <w:pPr>
        <w:pStyle w:val="Normal1"/>
        <w:rPr>
          <w:rFonts w:ascii="Arial" w:hAnsi="Arial" w:cs="Arial"/>
        </w:rPr>
      </w:pPr>
    </w:p>
    <w:p w14:paraId="3CD9236C" w14:textId="6829AA5C" w:rsidR="00B27734" w:rsidRPr="00593501" w:rsidRDefault="00593501" w:rsidP="00593501">
      <w:pPr>
        <w:pStyle w:val="Titre1"/>
        <w:spacing w:before="0" w:after="0"/>
        <w:rPr>
          <w:rFonts w:cs="Arial"/>
        </w:rPr>
      </w:pPr>
      <w:bookmarkStart w:id="15" w:name="_Toc191020383"/>
      <w:r>
        <w:rPr>
          <w:rFonts w:cs="Arial"/>
        </w:rPr>
        <w:t>ARTICLE 6 : ENGAGEMENT DU CANDIDAT</w:t>
      </w:r>
      <w:bookmarkEnd w:id="15"/>
    </w:p>
    <w:p w14:paraId="7130C95D" w14:textId="165D84BF" w:rsidR="00B27734" w:rsidRPr="00E10AD7" w:rsidRDefault="00B27734">
      <w:pPr>
        <w:jc w:val="both"/>
        <w:rPr>
          <w:rFonts w:ascii="Arial" w:hAnsi="Arial" w:cs="Arial"/>
        </w:rPr>
      </w:pPr>
      <w:r w:rsidRPr="00E10AD7">
        <w:rPr>
          <w:rFonts w:ascii="Arial" w:hAnsi="Arial" w:cs="Arial"/>
        </w:rPr>
        <w:t xml:space="preserve">Par la remise du présent </w:t>
      </w:r>
      <w:r w:rsidR="00FA59C9">
        <w:rPr>
          <w:rFonts w:ascii="Arial" w:hAnsi="Arial" w:cs="Arial"/>
        </w:rPr>
        <w:t>a</w:t>
      </w:r>
      <w:r w:rsidRPr="00E10AD7">
        <w:rPr>
          <w:rFonts w:ascii="Arial" w:hAnsi="Arial" w:cs="Arial"/>
        </w:rPr>
        <w:t>cte d’engagement (AE), j'accepte s</w:t>
      </w:r>
      <w:r w:rsidR="00EF5166" w:rsidRPr="00E10AD7">
        <w:rPr>
          <w:rFonts w:ascii="Arial" w:hAnsi="Arial" w:cs="Arial"/>
        </w:rPr>
        <w:t xml:space="preserve">ans réserve les </w:t>
      </w:r>
      <w:r w:rsidR="00601063">
        <w:rPr>
          <w:rFonts w:ascii="Arial" w:hAnsi="Arial" w:cs="Arial"/>
        </w:rPr>
        <w:t>dispositions du cahier des clauses</w:t>
      </w:r>
      <w:r w:rsidR="00FA59C9">
        <w:rPr>
          <w:rFonts w:ascii="Arial" w:hAnsi="Arial" w:cs="Arial"/>
        </w:rPr>
        <w:t xml:space="preserve"> administratives</w:t>
      </w:r>
      <w:r w:rsidR="00601063">
        <w:rPr>
          <w:rFonts w:ascii="Arial" w:hAnsi="Arial" w:cs="Arial"/>
        </w:rPr>
        <w:t xml:space="preserve"> particulières (CC</w:t>
      </w:r>
      <w:r w:rsidR="00FA59C9">
        <w:rPr>
          <w:rFonts w:ascii="Arial" w:hAnsi="Arial" w:cs="Arial"/>
        </w:rPr>
        <w:t>A</w:t>
      </w:r>
      <w:r w:rsidR="00601063">
        <w:rPr>
          <w:rFonts w:ascii="Arial" w:hAnsi="Arial" w:cs="Arial"/>
        </w:rPr>
        <w:t>P)</w:t>
      </w:r>
      <w:r w:rsidRPr="00E10AD7">
        <w:rPr>
          <w:rFonts w:ascii="Arial" w:hAnsi="Arial" w:cs="Arial"/>
        </w:rPr>
        <w:t xml:space="preserve"> du présent marché</w:t>
      </w:r>
      <w:r w:rsidRPr="00E10AD7">
        <w:rPr>
          <w:rFonts w:ascii="Arial" w:hAnsi="Arial" w:cs="Arial"/>
          <w:i/>
        </w:rPr>
        <w:t xml:space="preserve">, </w:t>
      </w:r>
      <w:r w:rsidRPr="00E10AD7">
        <w:rPr>
          <w:rFonts w:ascii="Arial" w:hAnsi="Arial" w:cs="Arial"/>
        </w:rPr>
        <w:t>ainsi que les autres pièces du marché dont les ori</w:t>
      </w:r>
      <w:r w:rsidR="009A11B4" w:rsidRPr="00E10AD7">
        <w:rPr>
          <w:rFonts w:ascii="Arial" w:hAnsi="Arial" w:cs="Arial"/>
        </w:rPr>
        <w:t>ginaux conservés par la Comédie-</w:t>
      </w:r>
      <w:r w:rsidRPr="00E10AD7">
        <w:rPr>
          <w:rFonts w:ascii="Arial" w:hAnsi="Arial" w:cs="Arial"/>
        </w:rPr>
        <w:t xml:space="preserve">Française font </w:t>
      </w:r>
      <w:r w:rsidR="000C66C6" w:rsidRPr="00E10AD7">
        <w:rPr>
          <w:rFonts w:ascii="Arial" w:hAnsi="Arial" w:cs="Arial"/>
        </w:rPr>
        <w:t>seules foi</w:t>
      </w:r>
      <w:r w:rsidRPr="00E10AD7">
        <w:rPr>
          <w:rFonts w:ascii="Arial" w:hAnsi="Arial" w:cs="Arial"/>
        </w:rPr>
        <w:t>.</w:t>
      </w:r>
      <w:r w:rsidRPr="00E10AD7">
        <w:rPr>
          <w:rFonts w:ascii="Arial" w:hAnsi="Arial" w:cs="Arial"/>
          <w:i/>
        </w:rPr>
        <w:t> </w:t>
      </w:r>
    </w:p>
    <w:p w14:paraId="77A9DA89" w14:textId="77777777" w:rsidR="00B27734" w:rsidRPr="00E10AD7" w:rsidRDefault="00B27734">
      <w:pPr>
        <w:jc w:val="both"/>
        <w:rPr>
          <w:rFonts w:ascii="Arial" w:hAnsi="Arial" w:cs="Arial"/>
          <w:i/>
          <w:highlight w:val="yellow"/>
        </w:rPr>
      </w:pPr>
    </w:p>
    <w:p w14:paraId="4A31AD62" w14:textId="77777777" w:rsidR="00B27734" w:rsidRPr="00E10AD7" w:rsidRDefault="00B27734">
      <w:pPr>
        <w:jc w:val="both"/>
        <w:rPr>
          <w:rFonts w:ascii="Arial" w:hAnsi="Arial" w:cs="Arial"/>
        </w:rPr>
      </w:pPr>
      <w:r w:rsidRPr="00E10AD7">
        <w:rPr>
          <w:rFonts w:ascii="Arial" w:hAnsi="Arial" w:cs="Arial"/>
        </w:rPr>
        <w:t xml:space="preserve">Si l’offre est signée au moment de l’attribution, l’attributaire s’engage à ce que l’offre signée </w:t>
      </w:r>
      <w:r w:rsidR="009A11B4" w:rsidRPr="00E10AD7">
        <w:rPr>
          <w:rFonts w:ascii="Arial" w:hAnsi="Arial" w:cs="Arial"/>
        </w:rPr>
        <w:t>soit conforme</w:t>
      </w:r>
      <w:r w:rsidRPr="00E10AD7">
        <w:rPr>
          <w:rFonts w:ascii="Arial" w:hAnsi="Arial" w:cs="Arial"/>
        </w:rPr>
        <w:t xml:space="preserve"> à celle </w:t>
      </w:r>
      <w:r w:rsidR="000C66C6" w:rsidRPr="00E10AD7">
        <w:rPr>
          <w:rFonts w:ascii="Arial" w:hAnsi="Arial" w:cs="Arial"/>
        </w:rPr>
        <w:t>remise :</w:t>
      </w:r>
    </w:p>
    <w:p w14:paraId="6ED56CEE" w14:textId="77777777" w:rsidR="00B27734" w:rsidRPr="00E10AD7" w:rsidRDefault="000C66C6">
      <w:pPr>
        <w:numPr>
          <w:ilvl w:val="0"/>
          <w:numId w:val="6"/>
        </w:numPr>
        <w:jc w:val="both"/>
        <w:rPr>
          <w:rFonts w:ascii="Arial" w:hAnsi="Arial" w:cs="Arial"/>
        </w:rPr>
      </w:pPr>
      <w:r w:rsidRPr="00E10AD7">
        <w:rPr>
          <w:rFonts w:ascii="Arial" w:hAnsi="Arial" w:cs="Arial"/>
        </w:rPr>
        <w:t>Sur la</w:t>
      </w:r>
      <w:r w:rsidR="00B27734" w:rsidRPr="00E10AD7">
        <w:rPr>
          <w:rFonts w:ascii="Arial" w:hAnsi="Arial" w:cs="Arial"/>
        </w:rPr>
        <w:t xml:space="preserve"> plateforme ;</w:t>
      </w:r>
    </w:p>
    <w:p w14:paraId="723CA6A9" w14:textId="19344EC5" w:rsidR="0021647B" w:rsidRPr="005811CD" w:rsidRDefault="000C66C6" w:rsidP="0021647B">
      <w:pPr>
        <w:numPr>
          <w:ilvl w:val="0"/>
          <w:numId w:val="6"/>
        </w:numPr>
        <w:jc w:val="both"/>
        <w:rPr>
          <w:rFonts w:ascii="Arial" w:hAnsi="Arial" w:cs="Arial"/>
        </w:rPr>
      </w:pPr>
      <w:r w:rsidRPr="00E10AD7">
        <w:rPr>
          <w:rFonts w:ascii="Arial" w:hAnsi="Arial" w:cs="Arial"/>
        </w:rPr>
        <w:t>Après</w:t>
      </w:r>
      <w:r w:rsidR="00B27734" w:rsidRPr="00E10AD7">
        <w:rPr>
          <w:rFonts w:ascii="Arial" w:hAnsi="Arial" w:cs="Arial"/>
        </w:rPr>
        <w:t xml:space="preserve"> mise au point en accord avec l'acheteur.</w:t>
      </w:r>
    </w:p>
    <w:p w14:paraId="76D6C70F" w14:textId="77777777" w:rsidR="0021647B" w:rsidRPr="0056649B" w:rsidRDefault="0021647B" w:rsidP="0021647B">
      <w:pPr>
        <w:jc w:val="both"/>
        <w:rPr>
          <w:rFonts w:ascii="Arial" w:hAnsi="Arial" w:cs="Arial"/>
        </w:rPr>
      </w:pPr>
    </w:p>
    <w:p w14:paraId="289F7932" w14:textId="77777777" w:rsidR="0021647B" w:rsidRPr="00DD12CC"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rPr>
      </w:pPr>
      <w:r w:rsidRPr="00DD12CC">
        <w:rPr>
          <w:rFonts w:ascii="Arial" w:hAnsi="Arial" w:cs="Arial"/>
          <w:b/>
        </w:rPr>
        <w:lastRenderedPageBreak/>
        <w:t>SIGNATURE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21647B" w:rsidRPr="00CC1ACA" w14:paraId="3D5A3D66" w14:textId="77777777" w:rsidTr="002F2E77">
        <w:tc>
          <w:tcPr>
            <w:tcW w:w="4606" w:type="dxa"/>
          </w:tcPr>
          <w:p w14:paraId="08F938A0" w14:textId="77777777" w:rsidR="0021647B" w:rsidRPr="00CC1ACA" w:rsidRDefault="0021647B" w:rsidP="002F2E77">
            <w:pPr>
              <w:keepNext/>
              <w:keepLines/>
              <w:jc w:val="center"/>
              <w:rPr>
                <w:rFonts w:ascii="Arial" w:hAnsi="Arial" w:cs="Arial"/>
              </w:rPr>
            </w:pPr>
            <w:r w:rsidRPr="00CC1ACA">
              <w:rPr>
                <w:rFonts w:ascii="Arial" w:hAnsi="Arial" w:cs="Arial"/>
                <w:i/>
              </w:rPr>
              <w:t>Fait en un seul original</w:t>
            </w:r>
          </w:p>
        </w:tc>
        <w:tc>
          <w:tcPr>
            <w:tcW w:w="4606" w:type="dxa"/>
          </w:tcPr>
          <w:p w14:paraId="5BFE1436" w14:textId="77777777" w:rsidR="0021647B" w:rsidRPr="00CC1ACA" w:rsidRDefault="0021647B" w:rsidP="002F2E77">
            <w:pPr>
              <w:keepNext/>
              <w:keepLines/>
              <w:jc w:val="center"/>
              <w:rPr>
                <w:rFonts w:ascii="Arial" w:hAnsi="Arial" w:cs="Arial"/>
              </w:rPr>
            </w:pPr>
            <w:r w:rsidRPr="00CC1ACA">
              <w:rPr>
                <w:rFonts w:ascii="Arial" w:hAnsi="Arial" w:cs="Arial"/>
                <w:b/>
              </w:rPr>
              <w:t>Signature</w:t>
            </w:r>
            <w:r w:rsidRPr="00CC1ACA">
              <w:rPr>
                <w:rStyle w:val="Caractresdenotedebasdepage"/>
                <w:rFonts w:ascii="Arial" w:hAnsi="Arial" w:cs="Arial"/>
                <w:b/>
              </w:rPr>
              <w:footnoteReference w:id="3"/>
            </w:r>
            <w:r w:rsidRPr="00CC1ACA">
              <w:rPr>
                <w:rFonts w:ascii="Arial" w:hAnsi="Arial" w:cs="Arial"/>
                <w:b/>
              </w:rPr>
              <w:t xml:space="preserve"> du candidat</w:t>
            </w:r>
          </w:p>
        </w:tc>
      </w:tr>
      <w:tr w:rsidR="0021647B" w:rsidRPr="00CC1ACA" w14:paraId="6BBBE460" w14:textId="77777777" w:rsidTr="002F2E77">
        <w:tc>
          <w:tcPr>
            <w:tcW w:w="4606" w:type="dxa"/>
          </w:tcPr>
          <w:p w14:paraId="49F24D78" w14:textId="77777777" w:rsidR="0021647B" w:rsidRPr="00CC1ACA" w:rsidRDefault="0021647B" w:rsidP="002F2E77">
            <w:pPr>
              <w:keepNext/>
              <w:keepLines/>
              <w:jc w:val="center"/>
              <w:rPr>
                <w:rFonts w:ascii="Arial" w:hAnsi="Arial" w:cs="Arial"/>
              </w:rPr>
            </w:pPr>
            <w:r w:rsidRPr="00CC1ACA">
              <w:rPr>
                <w:rFonts w:ascii="Arial" w:hAnsi="Arial" w:cs="Arial"/>
              </w:rPr>
              <w:t>A ..........................................</w:t>
            </w:r>
          </w:p>
        </w:tc>
        <w:tc>
          <w:tcPr>
            <w:tcW w:w="4606" w:type="dxa"/>
          </w:tcPr>
          <w:p w14:paraId="6F92BF25" w14:textId="77777777" w:rsidR="0021647B" w:rsidRPr="00CC1ACA" w:rsidRDefault="0021647B" w:rsidP="002F2E77">
            <w:pPr>
              <w:keepNext/>
              <w:keepLines/>
              <w:jc w:val="center"/>
              <w:rPr>
                <w:rFonts w:ascii="Arial" w:hAnsi="Arial" w:cs="Arial"/>
              </w:rPr>
            </w:pPr>
            <w:r w:rsidRPr="00CC1ACA">
              <w:rPr>
                <w:rFonts w:ascii="Arial" w:hAnsi="Arial" w:cs="Arial"/>
                <w:i/>
              </w:rPr>
              <w:t>Porter la mention manuscrite</w:t>
            </w:r>
          </w:p>
        </w:tc>
      </w:tr>
      <w:tr w:rsidR="0021647B" w:rsidRPr="00CC1ACA" w14:paraId="4A0194B2" w14:textId="77777777" w:rsidTr="002F2E77">
        <w:tc>
          <w:tcPr>
            <w:tcW w:w="4606" w:type="dxa"/>
          </w:tcPr>
          <w:p w14:paraId="2235337C" w14:textId="77777777" w:rsidR="0021647B" w:rsidRPr="00CC1ACA" w:rsidRDefault="0021647B" w:rsidP="002F2E77">
            <w:pPr>
              <w:keepNext/>
              <w:keepLines/>
              <w:jc w:val="center"/>
              <w:rPr>
                <w:rFonts w:ascii="Arial" w:hAnsi="Arial" w:cs="Arial"/>
              </w:rPr>
            </w:pPr>
            <w:r w:rsidRPr="00CC1ACA">
              <w:rPr>
                <w:rFonts w:ascii="Arial" w:hAnsi="Arial" w:cs="Arial"/>
              </w:rPr>
              <w:t>Le ..........................................</w:t>
            </w:r>
          </w:p>
        </w:tc>
        <w:tc>
          <w:tcPr>
            <w:tcW w:w="4606" w:type="dxa"/>
          </w:tcPr>
          <w:p w14:paraId="6E04D238" w14:textId="77777777" w:rsidR="0021647B" w:rsidRPr="00CC1ACA" w:rsidRDefault="0021647B" w:rsidP="002F2E77">
            <w:pPr>
              <w:keepNext/>
              <w:keepLines/>
              <w:jc w:val="center"/>
              <w:rPr>
                <w:rFonts w:ascii="Arial" w:hAnsi="Arial" w:cs="Arial"/>
              </w:rPr>
            </w:pPr>
            <w:r w:rsidRPr="00CC1ACA">
              <w:rPr>
                <w:rFonts w:ascii="Arial" w:hAnsi="Arial" w:cs="Arial"/>
                <w:i/>
              </w:rPr>
              <w:t>Lu et approuvé</w:t>
            </w:r>
          </w:p>
        </w:tc>
      </w:tr>
      <w:tr w:rsidR="0021647B" w:rsidRPr="00CC1ACA" w14:paraId="08990043" w14:textId="77777777" w:rsidTr="002F2E77">
        <w:tc>
          <w:tcPr>
            <w:tcW w:w="9212" w:type="dxa"/>
            <w:gridSpan w:val="2"/>
          </w:tcPr>
          <w:p w14:paraId="39B24F4D" w14:textId="77777777" w:rsidR="0021647B" w:rsidRPr="00CC1ACA" w:rsidRDefault="0021647B" w:rsidP="002F2E77">
            <w:pPr>
              <w:keepNext/>
              <w:keepLines/>
              <w:snapToGrid w:val="0"/>
              <w:rPr>
                <w:rFonts w:ascii="Arial" w:hAnsi="Arial" w:cs="Arial"/>
                <w:i/>
              </w:rPr>
            </w:pPr>
          </w:p>
        </w:tc>
      </w:tr>
      <w:tr w:rsidR="0021647B" w:rsidRPr="00CC1ACA" w14:paraId="34606472" w14:textId="77777777" w:rsidTr="002F2E77">
        <w:tc>
          <w:tcPr>
            <w:tcW w:w="9212" w:type="dxa"/>
            <w:gridSpan w:val="2"/>
          </w:tcPr>
          <w:p w14:paraId="70ABC229" w14:textId="77777777" w:rsidR="0021647B" w:rsidRDefault="0021647B" w:rsidP="002F2E77">
            <w:pPr>
              <w:keepNext/>
              <w:keepLines/>
              <w:snapToGrid w:val="0"/>
              <w:rPr>
                <w:rFonts w:ascii="Arial" w:hAnsi="Arial" w:cs="Arial"/>
                <w:i/>
              </w:rPr>
            </w:pPr>
          </w:p>
          <w:p w14:paraId="0844851A" w14:textId="77777777" w:rsidR="0021647B" w:rsidRDefault="0021647B" w:rsidP="002F2E77">
            <w:pPr>
              <w:keepNext/>
              <w:keepLines/>
              <w:snapToGrid w:val="0"/>
              <w:rPr>
                <w:rFonts w:ascii="Arial" w:hAnsi="Arial" w:cs="Arial"/>
                <w:i/>
              </w:rPr>
            </w:pPr>
          </w:p>
          <w:p w14:paraId="47B2E0A1" w14:textId="77777777" w:rsidR="0021647B" w:rsidRPr="00CC1ACA" w:rsidRDefault="0021647B" w:rsidP="002F2E77">
            <w:pPr>
              <w:keepNext/>
              <w:keepLines/>
              <w:snapToGrid w:val="0"/>
              <w:rPr>
                <w:rFonts w:ascii="Arial" w:hAnsi="Arial" w:cs="Arial"/>
                <w:i/>
              </w:rPr>
            </w:pPr>
          </w:p>
        </w:tc>
      </w:tr>
      <w:tr w:rsidR="0021647B" w:rsidRPr="00CC1ACA" w14:paraId="47F95411" w14:textId="77777777" w:rsidTr="002F2E77">
        <w:tc>
          <w:tcPr>
            <w:tcW w:w="9212" w:type="dxa"/>
            <w:gridSpan w:val="2"/>
          </w:tcPr>
          <w:p w14:paraId="70FA28BA" w14:textId="77777777" w:rsidR="0021647B" w:rsidRPr="00CC1ACA" w:rsidRDefault="0021647B" w:rsidP="002F2E77">
            <w:pPr>
              <w:rPr>
                <w:rFonts w:ascii="Arial" w:hAnsi="Arial" w:cs="Arial"/>
              </w:rPr>
            </w:pPr>
          </w:p>
        </w:tc>
      </w:tr>
      <w:tr w:rsidR="0021647B" w:rsidRPr="00CC1ACA" w14:paraId="2E7ADA7D" w14:textId="77777777" w:rsidTr="002F2E77">
        <w:tc>
          <w:tcPr>
            <w:tcW w:w="9212" w:type="dxa"/>
            <w:gridSpan w:val="2"/>
          </w:tcPr>
          <w:p w14:paraId="431AEA9D" w14:textId="77777777" w:rsidR="0021647B" w:rsidRDefault="0021647B" w:rsidP="002F2E77"/>
          <w:p w14:paraId="7AA76C16" w14:textId="77777777" w:rsidR="0021647B" w:rsidRDefault="0021647B" w:rsidP="002F2E77"/>
          <w:p w14:paraId="03EA8D25" w14:textId="77777777" w:rsidR="0021647B" w:rsidRDefault="0021647B" w:rsidP="002F2E77"/>
          <w:p w14:paraId="58356F60" w14:textId="77777777" w:rsidR="0021647B" w:rsidRDefault="0021647B" w:rsidP="002F2E77"/>
          <w:p w14:paraId="14FE92CA" w14:textId="77777777" w:rsidR="0021647B" w:rsidRDefault="0021647B" w:rsidP="002F2E77"/>
          <w:p w14:paraId="05520BDB" w14:textId="77777777" w:rsidR="0021647B" w:rsidRPr="00E1700D" w:rsidRDefault="0021647B" w:rsidP="002F2E77">
            <w:pPr>
              <w:rPr>
                <w:rFonts w:ascii="Arial" w:hAnsi="Arial" w:cs="Arial"/>
              </w:rPr>
            </w:pPr>
          </w:p>
          <w:p w14:paraId="5C5FE8D5" w14:textId="77777777" w:rsidR="0021647B" w:rsidRDefault="0021647B" w:rsidP="002F2E77">
            <w:pPr>
              <w:jc w:val="both"/>
              <w:rPr>
                <w:rFonts w:ascii="Arial" w:hAnsi="Arial" w:cs="Arial"/>
                <w:i/>
                <w:iCs/>
              </w:rPr>
            </w:pPr>
          </w:p>
          <w:p w14:paraId="0DA1C9B7" w14:textId="77777777" w:rsidR="005811CD" w:rsidRDefault="005811CD" w:rsidP="002F2E77">
            <w:pPr>
              <w:jc w:val="both"/>
              <w:rPr>
                <w:rFonts w:ascii="Arial" w:hAnsi="Arial" w:cs="Arial"/>
                <w:i/>
                <w:iCs/>
              </w:rPr>
            </w:pPr>
          </w:p>
          <w:p w14:paraId="379D7413" w14:textId="06BEA154" w:rsidR="005811CD" w:rsidRPr="00F04B17" w:rsidRDefault="005811CD" w:rsidP="002F2E77">
            <w:pPr>
              <w:jc w:val="both"/>
              <w:rPr>
                <w:i/>
                <w:iCs/>
              </w:rPr>
            </w:pPr>
          </w:p>
        </w:tc>
      </w:tr>
      <w:tr w:rsidR="0021647B" w:rsidRPr="00CC1ACA" w14:paraId="7C541C95" w14:textId="77777777" w:rsidTr="002F2E77">
        <w:tc>
          <w:tcPr>
            <w:tcW w:w="9212" w:type="dxa"/>
            <w:gridSpan w:val="2"/>
          </w:tcPr>
          <w:p w14:paraId="3A1CC23B" w14:textId="77777777" w:rsidR="0021647B" w:rsidRPr="00CC1ACA" w:rsidRDefault="0021647B" w:rsidP="002F2E77">
            <w:pPr>
              <w:keepNext/>
              <w:keepLines/>
              <w:snapToGrid w:val="0"/>
              <w:rPr>
                <w:rFonts w:ascii="Arial" w:hAnsi="Arial" w:cs="Arial"/>
                <w:highlight w:val="yellow"/>
              </w:rPr>
            </w:pPr>
          </w:p>
        </w:tc>
      </w:tr>
    </w:tbl>
    <w:p w14:paraId="41D98773" w14:textId="77777777" w:rsidR="0021647B" w:rsidRDefault="0021647B" w:rsidP="0021647B"/>
    <w:p w14:paraId="512E226A" w14:textId="77777777" w:rsidR="0021647B"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bCs/>
        </w:rPr>
        <w:sectPr w:rsidR="0021647B" w:rsidSect="0021647B">
          <w:pgSz w:w="11906" w:h="16838"/>
          <w:pgMar w:top="1440" w:right="1080" w:bottom="1440" w:left="1080" w:header="851" w:footer="851" w:gutter="0"/>
          <w:cols w:space="720"/>
          <w:titlePg/>
          <w:docGrid w:linePitch="360"/>
        </w:sectPr>
      </w:pPr>
    </w:p>
    <w:p w14:paraId="71EB1BF7" w14:textId="77777777" w:rsidR="0021647B" w:rsidRPr="00DD12CC"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bCs/>
        </w:rPr>
      </w:pPr>
      <w:r w:rsidRPr="00DD12CC">
        <w:rPr>
          <w:rFonts w:ascii="Arial" w:hAnsi="Arial" w:cs="Arial"/>
          <w:b/>
          <w:bCs/>
        </w:rPr>
        <w:lastRenderedPageBreak/>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21647B" w:rsidRPr="00CC1ACA" w14:paraId="6644DEEC" w14:textId="77777777" w:rsidTr="002F2E77">
        <w:tc>
          <w:tcPr>
            <w:tcW w:w="4606" w:type="dxa"/>
          </w:tcPr>
          <w:p w14:paraId="639CBC4D" w14:textId="77777777" w:rsidR="0021647B" w:rsidRDefault="0021647B" w:rsidP="002F2E77">
            <w:pPr>
              <w:keepNext/>
              <w:keepLines/>
              <w:jc w:val="center"/>
              <w:rPr>
                <w:rFonts w:ascii="Arial" w:hAnsi="Arial" w:cs="Arial"/>
                <w:i/>
              </w:rPr>
            </w:pPr>
            <w:r w:rsidRPr="00CC1ACA">
              <w:rPr>
                <w:rFonts w:ascii="Arial" w:hAnsi="Arial" w:cs="Arial"/>
                <w:i/>
              </w:rPr>
              <w:t>Est acceptée la présente offre pour valoir</w:t>
            </w:r>
            <w:r>
              <w:rPr>
                <w:rFonts w:ascii="Arial" w:hAnsi="Arial" w:cs="Arial"/>
              </w:rPr>
              <w:t xml:space="preserve"> </w:t>
            </w:r>
            <w:r w:rsidRPr="00CC1ACA">
              <w:rPr>
                <w:rFonts w:ascii="Arial" w:hAnsi="Arial" w:cs="Arial"/>
                <w:i/>
              </w:rPr>
              <w:t>marché</w:t>
            </w:r>
          </w:p>
          <w:p w14:paraId="0EF0D3A1" w14:textId="77777777" w:rsidR="0021647B" w:rsidRPr="00CC1ACA" w:rsidRDefault="0021647B" w:rsidP="002F2E77">
            <w:pPr>
              <w:keepNext/>
              <w:keepLines/>
              <w:jc w:val="center"/>
              <w:rPr>
                <w:rFonts w:ascii="Arial" w:hAnsi="Arial" w:cs="Arial"/>
              </w:rPr>
            </w:pPr>
          </w:p>
        </w:tc>
        <w:tc>
          <w:tcPr>
            <w:tcW w:w="4606" w:type="dxa"/>
          </w:tcPr>
          <w:p w14:paraId="47F3926B" w14:textId="77777777" w:rsidR="0021647B" w:rsidRPr="00CC1ACA" w:rsidRDefault="0021647B" w:rsidP="002F2E77">
            <w:pPr>
              <w:keepNext/>
              <w:keepLines/>
              <w:jc w:val="center"/>
              <w:rPr>
                <w:rFonts w:ascii="Arial" w:hAnsi="Arial" w:cs="Arial"/>
              </w:rPr>
            </w:pPr>
            <w:r w:rsidRPr="00CC1ACA">
              <w:rPr>
                <w:rFonts w:ascii="Arial" w:hAnsi="Arial" w:cs="Arial"/>
                <w:b/>
              </w:rPr>
              <w:t>Signature du représentant du pouvoir adjudicateur </w:t>
            </w:r>
          </w:p>
        </w:tc>
      </w:tr>
      <w:tr w:rsidR="0021647B" w:rsidRPr="00CC1ACA" w14:paraId="719C65EB" w14:textId="77777777" w:rsidTr="002F2E77">
        <w:tc>
          <w:tcPr>
            <w:tcW w:w="4606" w:type="dxa"/>
          </w:tcPr>
          <w:p w14:paraId="7B28EB95" w14:textId="77777777" w:rsidR="0021647B" w:rsidRPr="00CC1ACA" w:rsidRDefault="0021647B" w:rsidP="002F2E77">
            <w:pPr>
              <w:keepNext/>
              <w:keepLines/>
              <w:jc w:val="center"/>
              <w:rPr>
                <w:rFonts w:ascii="Arial" w:hAnsi="Arial" w:cs="Arial"/>
              </w:rPr>
            </w:pPr>
            <w:r w:rsidRPr="00CC1ACA">
              <w:rPr>
                <w:rFonts w:ascii="Arial" w:hAnsi="Arial" w:cs="Arial"/>
              </w:rPr>
              <w:t>A ..........................................</w:t>
            </w:r>
          </w:p>
        </w:tc>
        <w:tc>
          <w:tcPr>
            <w:tcW w:w="4606" w:type="dxa"/>
          </w:tcPr>
          <w:p w14:paraId="6BE2A9E3" w14:textId="77777777" w:rsidR="0021647B" w:rsidRPr="00CC1ACA" w:rsidRDefault="0021647B" w:rsidP="002F2E77">
            <w:pPr>
              <w:keepNext/>
              <w:keepLines/>
              <w:snapToGrid w:val="0"/>
              <w:jc w:val="center"/>
              <w:rPr>
                <w:rFonts w:ascii="Arial" w:hAnsi="Arial" w:cs="Arial"/>
              </w:rPr>
            </w:pPr>
            <w:r>
              <w:rPr>
                <w:rFonts w:ascii="Arial" w:hAnsi="Arial" w:cs="Arial"/>
              </w:rPr>
              <w:t>Le Directeur général des services</w:t>
            </w:r>
          </w:p>
        </w:tc>
      </w:tr>
      <w:tr w:rsidR="0021647B" w:rsidRPr="00CC1ACA" w14:paraId="089309F3" w14:textId="77777777" w:rsidTr="002F2E77">
        <w:tc>
          <w:tcPr>
            <w:tcW w:w="4606" w:type="dxa"/>
          </w:tcPr>
          <w:p w14:paraId="17FEDD56" w14:textId="77777777" w:rsidR="0021647B" w:rsidRPr="00CC1ACA" w:rsidRDefault="0021647B" w:rsidP="002F2E77">
            <w:pPr>
              <w:keepNext/>
              <w:keepLines/>
              <w:jc w:val="center"/>
              <w:rPr>
                <w:rFonts w:ascii="Arial" w:hAnsi="Arial" w:cs="Arial"/>
              </w:rPr>
            </w:pPr>
            <w:r w:rsidRPr="00CC1ACA">
              <w:rPr>
                <w:rFonts w:ascii="Arial" w:hAnsi="Arial" w:cs="Arial"/>
              </w:rPr>
              <w:t>Le ..........................................</w:t>
            </w:r>
          </w:p>
        </w:tc>
        <w:tc>
          <w:tcPr>
            <w:tcW w:w="4606" w:type="dxa"/>
          </w:tcPr>
          <w:p w14:paraId="277DF48D" w14:textId="77777777" w:rsidR="0021647B" w:rsidRDefault="0021647B" w:rsidP="002F2E77">
            <w:pPr>
              <w:keepNext/>
              <w:keepLines/>
              <w:snapToGrid w:val="0"/>
              <w:jc w:val="center"/>
              <w:rPr>
                <w:rFonts w:ascii="Arial" w:hAnsi="Arial" w:cs="Arial"/>
              </w:rPr>
            </w:pPr>
          </w:p>
          <w:p w14:paraId="261B8391" w14:textId="77777777" w:rsidR="0021647B" w:rsidRPr="00CC1ACA" w:rsidRDefault="0021647B" w:rsidP="002F2E77">
            <w:pPr>
              <w:keepNext/>
              <w:keepLines/>
              <w:snapToGrid w:val="0"/>
              <w:jc w:val="center"/>
              <w:rPr>
                <w:rFonts w:ascii="Arial" w:hAnsi="Arial" w:cs="Arial"/>
              </w:rPr>
            </w:pPr>
            <w:r>
              <w:rPr>
                <w:rFonts w:ascii="Arial" w:hAnsi="Arial" w:cs="Arial"/>
              </w:rPr>
              <w:t>Michel ROSEAU</w:t>
            </w:r>
          </w:p>
        </w:tc>
      </w:tr>
      <w:tr w:rsidR="0021647B" w:rsidRPr="00CC1ACA" w14:paraId="79A25D02" w14:textId="77777777" w:rsidTr="002F2E77">
        <w:tc>
          <w:tcPr>
            <w:tcW w:w="9212" w:type="dxa"/>
            <w:gridSpan w:val="2"/>
          </w:tcPr>
          <w:p w14:paraId="0BF17291" w14:textId="77777777" w:rsidR="0021647B" w:rsidRPr="00CC1ACA" w:rsidRDefault="0021647B" w:rsidP="002F2E77">
            <w:pPr>
              <w:keepNext/>
              <w:keepLines/>
              <w:snapToGrid w:val="0"/>
              <w:rPr>
                <w:rFonts w:ascii="Arial" w:hAnsi="Arial" w:cs="Arial"/>
              </w:rPr>
            </w:pPr>
          </w:p>
          <w:p w14:paraId="48C4DC7F" w14:textId="77777777" w:rsidR="0021647B" w:rsidRPr="00CC1ACA" w:rsidRDefault="0021647B" w:rsidP="002F2E77">
            <w:pPr>
              <w:keepNext/>
              <w:keepLines/>
              <w:snapToGrid w:val="0"/>
              <w:rPr>
                <w:rFonts w:ascii="Arial" w:hAnsi="Arial" w:cs="Arial"/>
              </w:rPr>
            </w:pPr>
          </w:p>
          <w:p w14:paraId="434BDA57" w14:textId="77777777" w:rsidR="0021647B" w:rsidRDefault="0021647B" w:rsidP="002F2E77">
            <w:pPr>
              <w:keepNext/>
              <w:keepLines/>
              <w:snapToGrid w:val="0"/>
              <w:rPr>
                <w:rFonts w:ascii="Arial" w:hAnsi="Arial" w:cs="Arial"/>
              </w:rPr>
            </w:pPr>
          </w:p>
          <w:p w14:paraId="50040C27" w14:textId="77777777" w:rsidR="0021647B" w:rsidRDefault="0021647B" w:rsidP="002F2E77">
            <w:pPr>
              <w:keepNext/>
              <w:keepLines/>
              <w:snapToGrid w:val="0"/>
              <w:rPr>
                <w:rFonts w:ascii="Arial" w:hAnsi="Arial" w:cs="Arial"/>
              </w:rPr>
            </w:pPr>
          </w:p>
          <w:p w14:paraId="4653181F" w14:textId="77777777" w:rsidR="0021647B" w:rsidRDefault="0021647B" w:rsidP="002F2E77">
            <w:pPr>
              <w:keepNext/>
              <w:keepLines/>
              <w:snapToGrid w:val="0"/>
              <w:rPr>
                <w:rFonts w:ascii="Arial" w:hAnsi="Arial" w:cs="Arial"/>
              </w:rPr>
            </w:pPr>
          </w:p>
          <w:p w14:paraId="7CD142F0" w14:textId="77777777" w:rsidR="0021647B" w:rsidRPr="00CC1ACA" w:rsidRDefault="0021647B" w:rsidP="002F2E77">
            <w:pPr>
              <w:keepNext/>
              <w:keepLines/>
              <w:snapToGrid w:val="0"/>
              <w:rPr>
                <w:rFonts w:ascii="Arial" w:hAnsi="Arial" w:cs="Arial"/>
              </w:rPr>
            </w:pPr>
          </w:p>
          <w:p w14:paraId="0301DDB0" w14:textId="77777777" w:rsidR="0021647B" w:rsidRPr="00CC1ACA" w:rsidRDefault="0021647B" w:rsidP="002F2E77">
            <w:pPr>
              <w:keepNext/>
              <w:keepLines/>
              <w:snapToGrid w:val="0"/>
              <w:rPr>
                <w:rFonts w:ascii="Arial" w:hAnsi="Arial" w:cs="Arial"/>
              </w:rPr>
            </w:pPr>
          </w:p>
        </w:tc>
      </w:tr>
    </w:tbl>
    <w:p w14:paraId="5C91237A" w14:textId="64D71F25" w:rsidR="00605696" w:rsidRPr="00605696" w:rsidRDefault="00605696" w:rsidP="00A92E3B">
      <w:pPr>
        <w:pStyle w:val="Titre1"/>
        <w:numPr>
          <w:ilvl w:val="0"/>
          <w:numId w:val="0"/>
        </w:numPr>
      </w:pPr>
    </w:p>
    <w:sectPr w:rsidR="00605696" w:rsidRPr="00605696" w:rsidSect="006F4E09">
      <w:headerReference w:type="even" r:id="rId16"/>
      <w:headerReference w:type="default" r:id="rId17"/>
      <w:footerReference w:type="even" r:id="rId18"/>
      <w:footerReference w:type="default" r:id="rId19"/>
      <w:headerReference w:type="first" r:id="rId20"/>
      <w:footerReference w:type="first" r:id="rId21"/>
      <w:pgSz w:w="11906" w:h="16838"/>
      <w:pgMar w:top="1560" w:right="720" w:bottom="720" w:left="720" w:header="851"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17E6F" w14:textId="77777777" w:rsidR="00D714C2" w:rsidRDefault="00D714C2">
      <w:r>
        <w:separator/>
      </w:r>
    </w:p>
  </w:endnote>
  <w:endnote w:type="continuationSeparator" w:id="0">
    <w:p w14:paraId="18F4A706" w14:textId="77777777" w:rsidR="00D714C2" w:rsidRDefault="00D714C2">
      <w:r>
        <w:continuationSeparator/>
      </w:r>
    </w:p>
  </w:endnote>
  <w:endnote w:type="continuationNotice" w:id="1">
    <w:p w14:paraId="48A3DF5C" w14:textId="77777777" w:rsidR="00D714C2" w:rsidRDefault="00D714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Arial"/>
    <w:charset w:val="00"/>
    <w:family w:val="swiss"/>
    <w:pitch w:val="variable"/>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97EAD" w14:textId="274775F1" w:rsidR="00782880" w:rsidRPr="006A0AA8" w:rsidRDefault="00782880" w:rsidP="00782880">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Pr>
        <w:rFonts w:ascii="Arial" w:hAnsi="Arial" w:cs="Arial"/>
        <w:i/>
        <w:iCs/>
        <w:sz w:val="16"/>
        <w:szCs w:val="16"/>
      </w:rPr>
      <w:t>15</w:t>
    </w:r>
    <w:r w:rsidRPr="006A0AA8">
      <w:rPr>
        <w:rFonts w:ascii="Arial" w:hAnsi="Arial" w:cs="Arial"/>
        <w:i/>
        <w:iCs/>
        <w:sz w:val="16"/>
        <w:szCs w:val="16"/>
      </w:rPr>
      <w:t xml:space="preserve">-DBE AE </w:t>
    </w:r>
  </w:p>
  <w:p w14:paraId="2EA84DC2" w14:textId="7AF54452" w:rsidR="00B27734" w:rsidRPr="00782880" w:rsidRDefault="00782880" w:rsidP="00782880">
    <w:pPr>
      <w:pStyle w:val="Pieddepage"/>
      <w:tabs>
        <w:tab w:val="clear" w:pos="4536"/>
        <w:tab w:val="right" w:pos="8928"/>
      </w:tabs>
      <w:rPr>
        <w:rFonts w:ascii="Arial" w:hAnsi="Arial" w:cs="Arial"/>
        <w:i/>
        <w:iCs/>
        <w:sz w:val="16"/>
        <w:szCs w:val="16"/>
      </w:rPr>
    </w:pPr>
    <w:r>
      <w:rPr>
        <w:rFonts w:ascii="Arial" w:hAnsi="Arial" w:cs="Arial"/>
        <w:i/>
        <w:iCs/>
        <w:sz w:val="16"/>
        <w:szCs w:val="16"/>
      </w:rPr>
      <w:t>Travaux de pose de moquette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BE0A5" w14:textId="6ADF775E" w:rsidR="00B0232F" w:rsidRPr="006A0AA8" w:rsidRDefault="00B0232F" w:rsidP="00B0232F">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sidR="00221B34">
      <w:rPr>
        <w:rFonts w:ascii="Arial" w:hAnsi="Arial" w:cs="Arial"/>
        <w:i/>
        <w:iCs/>
        <w:sz w:val="16"/>
        <w:szCs w:val="16"/>
      </w:rPr>
      <w:t>1</w:t>
    </w:r>
    <w:r w:rsidR="00782880">
      <w:rPr>
        <w:rFonts w:ascii="Arial" w:hAnsi="Arial" w:cs="Arial"/>
        <w:i/>
        <w:iCs/>
        <w:sz w:val="16"/>
        <w:szCs w:val="16"/>
      </w:rPr>
      <w:t>5</w:t>
    </w:r>
    <w:r w:rsidRPr="006A0AA8">
      <w:rPr>
        <w:rFonts w:ascii="Arial" w:hAnsi="Arial" w:cs="Arial"/>
        <w:i/>
        <w:iCs/>
        <w:sz w:val="16"/>
        <w:szCs w:val="16"/>
      </w:rPr>
      <w:t xml:space="preserve">-DBE AE </w:t>
    </w:r>
  </w:p>
  <w:p w14:paraId="127E14DA" w14:textId="20672960" w:rsidR="00B27734" w:rsidRPr="00F234C1" w:rsidRDefault="00961D0D" w:rsidP="003C7DA3">
    <w:pPr>
      <w:pStyle w:val="Pieddepage"/>
      <w:tabs>
        <w:tab w:val="clear" w:pos="4536"/>
        <w:tab w:val="right" w:pos="8928"/>
      </w:tabs>
      <w:rPr>
        <w:rFonts w:ascii="Arial" w:hAnsi="Arial" w:cs="Arial"/>
        <w:i/>
        <w:iCs/>
        <w:sz w:val="16"/>
        <w:szCs w:val="16"/>
      </w:rPr>
    </w:pPr>
    <w:r>
      <w:rPr>
        <w:rFonts w:ascii="Arial" w:hAnsi="Arial" w:cs="Arial"/>
        <w:i/>
        <w:iCs/>
        <w:sz w:val="16"/>
        <w:szCs w:val="16"/>
      </w:rPr>
      <w:t>Travaux</w:t>
    </w:r>
    <w:r w:rsidR="00782880">
      <w:rPr>
        <w:rFonts w:ascii="Arial" w:hAnsi="Arial" w:cs="Arial"/>
        <w:i/>
        <w:iCs/>
        <w:sz w:val="16"/>
        <w:szCs w:val="16"/>
      </w:rPr>
      <w:t xml:space="preserve"> de pose de moquette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E0B01" w14:textId="77777777" w:rsidR="00B27734" w:rsidRDefault="00B2773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A7E40" w14:textId="77777777" w:rsidR="00B27734" w:rsidRDefault="00B27734">
    <w:pPr>
      <w:pStyle w:val="Pieddepage"/>
      <w:rPr>
        <w:sz w:val="18"/>
        <w:szCs w:val="18"/>
      </w:rPr>
    </w:pPr>
  </w:p>
  <w:p w14:paraId="4AFA5B81" w14:textId="77777777" w:rsidR="00B27734" w:rsidRDefault="00B27734">
    <w:pPr>
      <w:pStyle w:val="Pieddepage"/>
      <w:rPr>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72D8B" w14:textId="77777777" w:rsidR="00617F64" w:rsidRPr="006A0AA8" w:rsidRDefault="00617F64" w:rsidP="00617F64">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Pr>
        <w:rFonts w:ascii="Arial" w:hAnsi="Arial" w:cs="Arial"/>
        <w:i/>
        <w:iCs/>
        <w:sz w:val="16"/>
        <w:szCs w:val="16"/>
      </w:rPr>
      <w:t>15</w:t>
    </w:r>
    <w:r w:rsidRPr="006A0AA8">
      <w:rPr>
        <w:rFonts w:ascii="Arial" w:hAnsi="Arial" w:cs="Arial"/>
        <w:i/>
        <w:iCs/>
        <w:sz w:val="16"/>
        <w:szCs w:val="16"/>
      </w:rPr>
      <w:t xml:space="preserve">-DBE AE </w:t>
    </w:r>
  </w:p>
  <w:p w14:paraId="4C8B3471" w14:textId="77777777" w:rsidR="00617F64" w:rsidRPr="00782880" w:rsidRDefault="00617F64" w:rsidP="00617F64">
    <w:pPr>
      <w:pStyle w:val="Pieddepage"/>
      <w:tabs>
        <w:tab w:val="clear" w:pos="4536"/>
        <w:tab w:val="right" w:pos="8928"/>
      </w:tabs>
      <w:rPr>
        <w:rFonts w:ascii="Arial" w:hAnsi="Arial" w:cs="Arial"/>
        <w:i/>
        <w:iCs/>
        <w:sz w:val="16"/>
        <w:szCs w:val="16"/>
      </w:rPr>
    </w:pPr>
    <w:r>
      <w:rPr>
        <w:rFonts w:ascii="Arial" w:hAnsi="Arial" w:cs="Arial"/>
        <w:i/>
        <w:iCs/>
        <w:sz w:val="16"/>
        <w:szCs w:val="16"/>
      </w:rPr>
      <w:t>Travaux de pose de moquette</w:t>
    </w:r>
  </w:p>
  <w:p w14:paraId="4A93817C" w14:textId="250EE1E1" w:rsidR="00B27734" w:rsidRPr="00617F64" w:rsidRDefault="00B27734" w:rsidP="00617F64">
    <w:pPr>
      <w:pStyle w:val="Pieddepage"/>
      <w:tabs>
        <w:tab w:val="clear" w:pos="4536"/>
        <w:tab w:val="right" w:pos="8928"/>
      </w:tabs>
      <w:rPr>
        <w:rFonts w:ascii="Arial"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E55DC" w14:textId="77777777" w:rsidR="00D714C2" w:rsidRDefault="00D714C2">
      <w:r>
        <w:separator/>
      </w:r>
    </w:p>
  </w:footnote>
  <w:footnote w:type="continuationSeparator" w:id="0">
    <w:p w14:paraId="26C09DD4" w14:textId="77777777" w:rsidR="00D714C2" w:rsidRDefault="00D714C2">
      <w:r>
        <w:continuationSeparator/>
      </w:r>
    </w:p>
  </w:footnote>
  <w:footnote w:type="continuationNotice" w:id="1">
    <w:p w14:paraId="59BF9EFC" w14:textId="77777777" w:rsidR="00D714C2" w:rsidRDefault="00D714C2"/>
  </w:footnote>
  <w:footnote w:id="2">
    <w:p w14:paraId="28BAC838" w14:textId="77777777" w:rsidR="00B27734" w:rsidRPr="00A303ED" w:rsidRDefault="00B27734">
      <w:pPr>
        <w:pStyle w:val="Notedebasdepage"/>
        <w:rPr>
          <w:rFonts w:ascii="Calibri Light" w:hAnsi="Calibri Light" w:cs="Calibri Light"/>
        </w:rPr>
      </w:pPr>
      <w:r w:rsidRPr="00A303ED">
        <w:rPr>
          <w:rStyle w:val="Caractresdenotedebasdepage"/>
          <w:rFonts w:ascii="Calibri Light" w:hAnsi="Calibri Light" w:cs="Calibri Light"/>
        </w:rPr>
        <w:footnoteRef/>
      </w:r>
      <w:r w:rsidRPr="00A303ED">
        <w:rPr>
          <w:rFonts w:ascii="Calibri Light" w:hAnsi="Calibri Light" w:cs="Calibri Light"/>
        </w:rPr>
        <w:t xml:space="preserve"> L'annexe relative à la désignation des co-traitants est à dupliquer en autant d'exemplaires que nécessaire. Elle est recommandée dans le cas d'un groupement conjoint.</w:t>
      </w:r>
    </w:p>
  </w:footnote>
  <w:footnote w:id="3">
    <w:p w14:paraId="2BD2C44E" w14:textId="77777777" w:rsidR="0021647B" w:rsidRPr="00AC7FDC" w:rsidRDefault="0021647B" w:rsidP="0021647B">
      <w:pPr>
        <w:pStyle w:val="Notedebasdepage"/>
        <w:jc w:val="both"/>
        <w:rPr>
          <w:rFonts w:ascii="Arial" w:hAnsi="Arial" w:cs="Arial"/>
          <w:sz w:val="18"/>
          <w:szCs w:val="18"/>
        </w:rPr>
      </w:pPr>
      <w:r w:rsidRPr="00AC7FDC">
        <w:rPr>
          <w:rStyle w:val="Caractresdenotedebasdepage"/>
          <w:rFonts w:ascii="Arial" w:hAnsi="Arial" w:cs="Arial"/>
          <w:sz w:val="18"/>
          <w:szCs w:val="18"/>
        </w:rPr>
        <w:footnoteRef/>
      </w:r>
      <w:r w:rsidRPr="00AC7FDC">
        <w:rPr>
          <w:rFonts w:ascii="Arial" w:hAnsi="Arial" w:cs="Arial"/>
          <w:sz w:val="18"/>
          <w:szCs w:val="18"/>
        </w:rPr>
        <w:t xml:space="preserve"> Le signataire doit disposer du pouvoir d’engager la société qu’il représente. La signature est possible au moment de l’attribution du marché.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D6461" w14:textId="1AD2FA6F" w:rsidR="00582064" w:rsidRDefault="00AB3F05" w:rsidP="00AB3F05">
    <w:pPr>
      <w:pStyle w:val="En-tte"/>
      <w:tabs>
        <w:tab w:val="clear" w:pos="4536"/>
        <w:tab w:val="clear" w:pos="9072"/>
        <w:tab w:val="left" w:pos="90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66130" w14:textId="77777777" w:rsidR="00B27734" w:rsidRDefault="00B27734">
    <w:pPr>
      <w:pStyle w:val="En-tte"/>
      <w:jc w:val="center"/>
      <w:rPr>
        <w:b/>
        <w:i/>
        <w:sz w:val="16"/>
        <w:lang w:val="x-none"/>
      </w:rPr>
    </w:pPr>
  </w:p>
  <w:p w14:paraId="3D8B1E51" w14:textId="77777777" w:rsidR="00B27734" w:rsidRDefault="00B27734">
    <w:pPr>
      <w:pStyle w:val="En-tte"/>
      <w:tabs>
        <w:tab w:val="clear" w:pos="4536"/>
        <w:tab w:val="clear" w:pos="9072"/>
        <w:tab w:val="center" w:pos="6946"/>
        <w:tab w:val="right" w:pos="14034"/>
      </w:tabs>
      <w:rPr>
        <w:b/>
        <w:i/>
        <w:sz w:val="16"/>
        <w:lang w:val="x-non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B71B0" w14:textId="77777777" w:rsidR="00B27734" w:rsidRDefault="00B2773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CDA0A" w14:textId="1B28B295" w:rsidR="00B27734" w:rsidRDefault="00B27734">
    <w:pPr>
      <w:pStyle w:val="En-tte"/>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5F37C" w14:textId="40BB9E59" w:rsidR="00B27734" w:rsidRPr="004542C5" w:rsidRDefault="00B27734" w:rsidP="004542C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BEEFBA0"/>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134" w:hanging="774"/>
      </w:pPr>
      <w:rPr>
        <w:rFonts w:ascii="Symbol" w:hAnsi="Symbol"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Times New Roman" w:hAnsi="Times New Roman" w:cs="Times New Roman"/>
        <w:i w:val="0"/>
      </w:rPr>
    </w:lvl>
  </w:abstractNum>
  <w:abstractNum w:abstractNumId="4" w15:restartNumberingAfterBreak="0">
    <w:nsid w:val="00000005"/>
    <w:multiLevelType w:val="singleLevel"/>
    <w:tmpl w:val="00000005"/>
    <w:name w:val="WW8Num5"/>
    <w:lvl w:ilvl="0">
      <w:start w:val="1"/>
      <w:numFmt w:val="bullet"/>
      <w:lvlText w:val=""/>
      <w:lvlJc w:val="left"/>
      <w:pPr>
        <w:tabs>
          <w:tab w:val="num" w:pos="283"/>
        </w:tabs>
        <w:ind w:left="283" w:hanging="283"/>
      </w:pPr>
      <w:rPr>
        <w:rFonts w:ascii="Symbol" w:hAnsi="Symbol" w:cs="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Times New Roman" w:hAnsi="Times New Roman" w:cs="Times New Roman"/>
        <w:i w:val="0"/>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1134" w:hanging="774"/>
      </w:pPr>
      <w:rPr>
        <w:rFonts w:ascii="Symbol" w:hAnsi="Symbol" w:cs="Times New Roman"/>
        <w:i w:val="0"/>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Wingdings" w:hAnsi="Wingdings" w:cs="Arial"/>
        <w:sz w:val="20"/>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caps/>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1571" w:hanging="360"/>
      </w:pPr>
      <w:rPr>
        <w:rFonts w:ascii="Wingdings" w:hAnsi="Wingdings"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cs="Times New Roman"/>
        <w:b/>
        <w:i/>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Times New Roman"/>
      </w:rPr>
    </w:lvl>
  </w:abstractNum>
  <w:abstractNum w:abstractNumId="14"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rPr>
    </w:lvl>
  </w:abstractNum>
  <w:abstractNum w:abstractNumId="15"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cs="Symbol"/>
        <w:caps/>
      </w:rPr>
    </w:lvl>
  </w:abstractNum>
  <w:abstractNum w:abstractNumId="17"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cs="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cs="Symbol"/>
      </w:rPr>
    </w:lvl>
  </w:abstractNum>
  <w:abstractNum w:abstractNumId="19"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Times New Roman" w:hAnsi="Times New Roman" w:cs="Symbol"/>
      </w:rPr>
    </w:lvl>
  </w:abstractNum>
  <w:abstractNum w:abstractNumId="20" w15:restartNumberingAfterBreak="0">
    <w:nsid w:val="00000015"/>
    <w:multiLevelType w:val="multilevel"/>
    <w:tmpl w:val="00000015"/>
    <w:name w:val="WW8Num21"/>
    <w:lvl w:ilvl="0">
      <w:start w:val="1"/>
      <w:numFmt w:val="lowerLetter"/>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00000016"/>
    <w:multiLevelType w:val="singleLevel"/>
    <w:tmpl w:val="00000016"/>
    <w:name w:val="WW8Num22"/>
    <w:lvl w:ilvl="0">
      <w:start w:val="1"/>
      <w:numFmt w:val="bullet"/>
      <w:lvlText w:val="-"/>
      <w:lvlJc w:val="left"/>
      <w:pPr>
        <w:tabs>
          <w:tab w:val="num" w:pos="0"/>
        </w:tabs>
        <w:ind w:left="930" w:hanging="360"/>
      </w:pPr>
      <w:rPr>
        <w:rFonts w:ascii="Arial" w:hAnsi="Arial" w:cs="Arial"/>
        <w:sz w:val="20"/>
      </w:rPr>
    </w:lvl>
  </w:abstractNum>
  <w:abstractNum w:abstractNumId="22" w15:restartNumberingAfterBreak="0">
    <w:nsid w:val="070329D6"/>
    <w:multiLevelType w:val="hybridMultilevel"/>
    <w:tmpl w:val="90768BF2"/>
    <w:lvl w:ilvl="0" w:tplc="E2BE4B7E">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FF7A60"/>
    <w:multiLevelType w:val="hybridMultilevel"/>
    <w:tmpl w:val="F522A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DC1FE4"/>
    <w:multiLevelType w:val="hybridMultilevel"/>
    <w:tmpl w:val="446EB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2C220A"/>
    <w:multiLevelType w:val="hybridMultilevel"/>
    <w:tmpl w:val="2A9C28AC"/>
    <w:lvl w:ilvl="0" w:tplc="C9E61658">
      <w:numFmt w:val="bullet"/>
      <w:lvlText w:val="-"/>
      <w:lvlJc w:val="left"/>
      <w:pPr>
        <w:ind w:left="820" w:hanging="361"/>
      </w:pPr>
      <w:rPr>
        <w:rFonts w:ascii="Arial" w:eastAsia="Arial" w:hAnsi="Arial" w:cs="Arial" w:hint="default"/>
        <w:b w:val="0"/>
        <w:bCs w:val="0"/>
        <w:i w:val="0"/>
        <w:iCs w:val="0"/>
        <w:spacing w:val="0"/>
        <w:w w:val="100"/>
        <w:sz w:val="22"/>
        <w:szCs w:val="22"/>
        <w:lang w:val="fr-FR" w:eastAsia="en-US" w:bidi="ar-SA"/>
      </w:rPr>
    </w:lvl>
    <w:lvl w:ilvl="1" w:tplc="AE1604A0">
      <w:numFmt w:val="bullet"/>
      <w:lvlText w:val="o"/>
      <w:lvlJc w:val="left"/>
      <w:pPr>
        <w:ind w:left="1560" w:hanging="360"/>
      </w:pPr>
      <w:rPr>
        <w:rFonts w:ascii="Courier New" w:eastAsia="Courier New" w:hAnsi="Courier New" w:cs="Courier New" w:hint="default"/>
        <w:b w:val="0"/>
        <w:bCs w:val="0"/>
        <w:i w:val="0"/>
        <w:iCs w:val="0"/>
        <w:spacing w:val="0"/>
        <w:w w:val="100"/>
        <w:sz w:val="22"/>
        <w:szCs w:val="22"/>
        <w:lang w:val="fr-FR" w:eastAsia="en-US" w:bidi="ar-SA"/>
      </w:rPr>
    </w:lvl>
    <w:lvl w:ilvl="2" w:tplc="B28AD666">
      <w:numFmt w:val="bullet"/>
      <w:lvlText w:val=""/>
      <w:lvlJc w:val="left"/>
      <w:pPr>
        <w:ind w:left="1560" w:hanging="360"/>
      </w:pPr>
      <w:rPr>
        <w:rFonts w:ascii="Wingdings" w:eastAsia="Wingdings" w:hAnsi="Wingdings" w:cs="Wingdings" w:hint="default"/>
        <w:b w:val="0"/>
        <w:bCs w:val="0"/>
        <w:i w:val="0"/>
        <w:iCs w:val="0"/>
        <w:spacing w:val="0"/>
        <w:w w:val="100"/>
        <w:sz w:val="22"/>
        <w:szCs w:val="22"/>
        <w:lang w:val="fr-FR" w:eastAsia="en-US" w:bidi="ar-SA"/>
      </w:rPr>
    </w:lvl>
    <w:lvl w:ilvl="3" w:tplc="90DA81F0">
      <w:numFmt w:val="bullet"/>
      <w:lvlText w:val="•"/>
      <w:lvlJc w:val="left"/>
      <w:pPr>
        <w:ind w:left="2700" w:hanging="360"/>
      </w:pPr>
      <w:rPr>
        <w:rFonts w:hint="default"/>
        <w:lang w:val="fr-FR" w:eastAsia="en-US" w:bidi="ar-SA"/>
      </w:rPr>
    </w:lvl>
    <w:lvl w:ilvl="4" w:tplc="40DA5410">
      <w:numFmt w:val="bullet"/>
      <w:lvlText w:val="•"/>
      <w:lvlJc w:val="left"/>
      <w:pPr>
        <w:ind w:left="3841" w:hanging="360"/>
      </w:pPr>
      <w:rPr>
        <w:rFonts w:hint="default"/>
        <w:lang w:val="fr-FR" w:eastAsia="en-US" w:bidi="ar-SA"/>
      </w:rPr>
    </w:lvl>
    <w:lvl w:ilvl="5" w:tplc="5908E8FE">
      <w:numFmt w:val="bullet"/>
      <w:lvlText w:val="•"/>
      <w:lvlJc w:val="left"/>
      <w:pPr>
        <w:ind w:left="4982" w:hanging="360"/>
      </w:pPr>
      <w:rPr>
        <w:rFonts w:hint="default"/>
        <w:lang w:val="fr-FR" w:eastAsia="en-US" w:bidi="ar-SA"/>
      </w:rPr>
    </w:lvl>
    <w:lvl w:ilvl="6" w:tplc="EFBA5B7C">
      <w:numFmt w:val="bullet"/>
      <w:lvlText w:val="•"/>
      <w:lvlJc w:val="left"/>
      <w:pPr>
        <w:ind w:left="6123" w:hanging="360"/>
      </w:pPr>
      <w:rPr>
        <w:rFonts w:hint="default"/>
        <w:lang w:val="fr-FR" w:eastAsia="en-US" w:bidi="ar-SA"/>
      </w:rPr>
    </w:lvl>
    <w:lvl w:ilvl="7" w:tplc="02A8418C">
      <w:numFmt w:val="bullet"/>
      <w:lvlText w:val="•"/>
      <w:lvlJc w:val="left"/>
      <w:pPr>
        <w:ind w:left="7264" w:hanging="360"/>
      </w:pPr>
      <w:rPr>
        <w:rFonts w:hint="default"/>
        <w:lang w:val="fr-FR" w:eastAsia="en-US" w:bidi="ar-SA"/>
      </w:rPr>
    </w:lvl>
    <w:lvl w:ilvl="8" w:tplc="1B4A2646">
      <w:numFmt w:val="bullet"/>
      <w:lvlText w:val="•"/>
      <w:lvlJc w:val="left"/>
      <w:pPr>
        <w:ind w:left="8404" w:hanging="360"/>
      </w:pPr>
      <w:rPr>
        <w:rFonts w:hint="default"/>
        <w:lang w:val="fr-FR" w:eastAsia="en-US" w:bidi="ar-SA"/>
      </w:rPr>
    </w:lvl>
  </w:abstractNum>
  <w:abstractNum w:abstractNumId="26" w15:restartNumberingAfterBreak="0">
    <w:nsid w:val="57FC3792"/>
    <w:multiLevelType w:val="hybridMultilevel"/>
    <w:tmpl w:val="1FCC2D70"/>
    <w:lvl w:ilvl="0" w:tplc="3CBC455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F221758"/>
    <w:multiLevelType w:val="hybridMultilevel"/>
    <w:tmpl w:val="C62281CA"/>
    <w:lvl w:ilvl="0" w:tplc="3F006CD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0407052">
    <w:abstractNumId w:val="0"/>
  </w:num>
  <w:num w:numId="2" w16cid:durableId="229774090">
    <w:abstractNumId w:val="1"/>
  </w:num>
  <w:num w:numId="3" w16cid:durableId="322583042">
    <w:abstractNumId w:val="2"/>
  </w:num>
  <w:num w:numId="4" w16cid:durableId="206454370">
    <w:abstractNumId w:val="3"/>
  </w:num>
  <w:num w:numId="5" w16cid:durableId="1711803039">
    <w:abstractNumId w:val="4"/>
  </w:num>
  <w:num w:numId="6" w16cid:durableId="453254390">
    <w:abstractNumId w:val="5"/>
  </w:num>
  <w:num w:numId="7" w16cid:durableId="1281961167">
    <w:abstractNumId w:val="6"/>
  </w:num>
  <w:num w:numId="8" w16cid:durableId="1056781558">
    <w:abstractNumId w:val="7"/>
  </w:num>
  <w:num w:numId="9" w16cid:durableId="2079327748">
    <w:abstractNumId w:val="8"/>
  </w:num>
  <w:num w:numId="10" w16cid:durableId="2030521484">
    <w:abstractNumId w:val="9"/>
  </w:num>
  <w:num w:numId="11" w16cid:durableId="1555769722">
    <w:abstractNumId w:val="10"/>
  </w:num>
  <w:num w:numId="12" w16cid:durableId="1516772609">
    <w:abstractNumId w:val="11"/>
  </w:num>
  <w:num w:numId="13" w16cid:durableId="1457722210">
    <w:abstractNumId w:val="12"/>
  </w:num>
  <w:num w:numId="14" w16cid:durableId="1532063624">
    <w:abstractNumId w:val="13"/>
  </w:num>
  <w:num w:numId="15" w16cid:durableId="63797781">
    <w:abstractNumId w:val="14"/>
  </w:num>
  <w:num w:numId="16" w16cid:durableId="1005746381">
    <w:abstractNumId w:val="15"/>
  </w:num>
  <w:num w:numId="17" w16cid:durableId="877007498">
    <w:abstractNumId w:val="16"/>
  </w:num>
  <w:num w:numId="18" w16cid:durableId="1916281788">
    <w:abstractNumId w:val="17"/>
  </w:num>
  <w:num w:numId="19" w16cid:durableId="345714996">
    <w:abstractNumId w:val="18"/>
  </w:num>
  <w:num w:numId="20" w16cid:durableId="1542399918">
    <w:abstractNumId w:val="19"/>
  </w:num>
  <w:num w:numId="21" w16cid:durableId="2142454927">
    <w:abstractNumId w:val="20"/>
  </w:num>
  <w:num w:numId="22" w16cid:durableId="1829587606">
    <w:abstractNumId w:val="21"/>
  </w:num>
  <w:num w:numId="23" w16cid:durableId="522984847">
    <w:abstractNumId w:val="22"/>
  </w:num>
  <w:num w:numId="24" w16cid:durableId="695927871">
    <w:abstractNumId w:val="23"/>
  </w:num>
  <w:num w:numId="25" w16cid:durableId="280301977">
    <w:abstractNumId w:val="27"/>
  </w:num>
  <w:num w:numId="26" w16cid:durableId="1606569772">
    <w:abstractNumId w:val="26"/>
  </w:num>
  <w:num w:numId="27" w16cid:durableId="1901935537">
    <w:abstractNumId w:val="24"/>
  </w:num>
  <w:num w:numId="28" w16cid:durableId="116748266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142"/>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8"/>
  </w:hdrShapeDefault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44FA"/>
    <w:rsid w:val="00001591"/>
    <w:rsid w:val="00006DD9"/>
    <w:rsid w:val="00010A8F"/>
    <w:rsid w:val="00012A49"/>
    <w:rsid w:val="00017D61"/>
    <w:rsid w:val="00020917"/>
    <w:rsid w:val="00021D97"/>
    <w:rsid w:val="0002246D"/>
    <w:rsid w:val="00022A90"/>
    <w:rsid w:val="00023F04"/>
    <w:rsid w:val="00027B17"/>
    <w:rsid w:val="000331D7"/>
    <w:rsid w:val="00036BF7"/>
    <w:rsid w:val="00044234"/>
    <w:rsid w:val="00055005"/>
    <w:rsid w:val="000559A7"/>
    <w:rsid w:val="00071BCB"/>
    <w:rsid w:val="00074165"/>
    <w:rsid w:val="000772BF"/>
    <w:rsid w:val="0008518E"/>
    <w:rsid w:val="00086FD6"/>
    <w:rsid w:val="000A674A"/>
    <w:rsid w:val="000B27CD"/>
    <w:rsid w:val="000B4A1E"/>
    <w:rsid w:val="000B4DB3"/>
    <w:rsid w:val="000C4248"/>
    <w:rsid w:val="000C66C6"/>
    <w:rsid w:val="000F1BE9"/>
    <w:rsid w:val="000F44BE"/>
    <w:rsid w:val="000F71E9"/>
    <w:rsid w:val="00104E80"/>
    <w:rsid w:val="001165EC"/>
    <w:rsid w:val="00123568"/>
    <w:rsid w:val="00143FCC"/>
    <w:rsid w:val="0014436C"/>
    <w:rsid w:val="00145C9E"/>
    <w:rsid w:val="00157187"/>
    <w:rsid w:val="001633F3"/>
    <w:rsid w:val="0016519E"/>
    <w:rsid w:val="0017406F"/>
    <w:rsid w:val="00177719"/>
    <w:rsid w:val="00182CD3"/>
    <w:rsid w:val="001844FA"/>
    <w:rsid w:val="001B111A"/>
    <w:rsid w:val="001B7DDA"/>
    <w:rsid w:val="001C2A4A"/>
    <w:rsid w:val="001C70B3"/>
    <w:rsid w:val="001D2C0C"/>
    <w:rsid w:val="001D3BA2"/>
    <w:rsid w:val="001D5285"/>
    <w:rsid w:val="001E075D"/>
    <w:rsid w:val="001F3045"/>
    <w:rsid w:val="00203A9B"/>
    <w:rsid w:val="00203D81"/>
    <w:rsid w:val="002064BC"/>
    <w:rsid w:val="00215691"/>
    <w:rsid w:val="0021647B"/>
    <w:rsid w:val="0021747E"/>
    <w:rsid w:val="00221B34"/>
    <w:rsid w:val="002258FC"/>
    <w:rsid w:val="00230E29"/>
    <w:rsid w:val="00245589"/>
    <w:rsid w:val="00252737"/>
    <w:rsid w:val="00260831"/>
    <w:rsid w:val="00272C63"/>
    <w:rsid w:val="00281D39"/>
    <w:rsid w:val="0028280B"/>
    <w:rsid w:val="002A23D3"/>
    <w:rsid w:val="002A3681"/>
    <w:rsid w:val="002A56FB"/>
    <w:rsid w:val="002B6609"/>
    <w:rsid w:val="002B6FDE"/>
    <w:rsid w:val="002C1A20"/>
    <w:rsid w:val="002C3354"/>
    <w:rsid w:val="002D3A8A"/>
    <w:rsid w:val="002D4CDE"/>
    <w:rsid w:val="002E124E"/>
    <w:rsid w:val="002E3181"/>
    <w:rsid w:val="002E5342"/>
    <w:rsid w:val="002E7E4C"/>
    <w:rsid w:val="002F1669"/>
    <w:rsid w:val="002F1BA4"/>
    <w:rsid w:val="002F2E77"/>
    <w:rsid w:val="00302195"/>
    <w:rsid w:val="003150FF"/>
    <w:rsid w:val="003165E5"/>
    <w:rsid w:val="003257DB"/>
    <w:rsid w:val="00343755"/>
    <w:rsid w:val="00345851"/>
    <w:rsid w:val="00354FF1"/>
    <w:rsid w:val="00364F89"/>
    <w:rsid w:val="0036724A"/>
    <w:rsid w:val="00367AA7"/>
    <w:rsid w:val="00375FEE"/>
    <w:rsid w:val="00376728"/>
    <w:rsid w:val="00382B00"/>
    <w:rsid w:val="00390B76"/>
    <w:rsid w:val="003B5DC5"/>
    <w:rsid w:val="003C4CAF"/>
    <w:rsid w:val="003C518A"/>
    <w:rsid w:val="003C7DA3"/>
    <w:rsid w:val="003D3679"/>
    <w:rsid w:val="003D7372"/>
    <w:rsid w:val="003E1B0B"/>
    <w:rsid w:val="003E245C"/>
    <w:rsid w:val="003E4F0B"/>
    <w:rsid w:val="003F124B"/>
    <w:rsid w:val="003F7450"/>
    <w:rsid w:val="004021A3"/>
    <w:rsid w:val="00406510"/>
    <w:rsid w:val="00407AEA"/>
    <w:rsid w:val="004263FA"/>
    <w:rsid w:val="00433E93"/>
    <w:rsid w:val="004345A0"/>
    <w:rsid w:val="004349C3"/>
    <w:rsid w:val="00436F77"/>
    <w:rsid w:val="004542C5"/>
    <w:rsid w:val="00454B17"/>
    <w:rsid w:val="00466892"/>
    <w:rsid w:val="0046698C"/>
    <w:rsid w:val="00474B6B"/>
    <w:rsid w:val="00485F38"/>
    <w:rsid w:val="0049496E"/>
    <w:rsid w:val="004A5831"/>
    <w:rsid w:val="004B3C3E"/>
    <w:rsid w:val="004B5199"/>
    <w:rsid w:val="004D0C0F"/>
    <w:rsid w:val="004D46DC"/>
    <w:rsid w:val="004E7DD1"/>
    <w:rsid w:val="004F2718"/>
    <w:rsid w:val="004F7ADB"/>
    <w:rsid w:val="00500EE6"/>
    <w:rsid w:val="00503F67"/>
    <w:rsid w:val="005149AC"/>
    <w:rsid w:val="00520D7A"/>
    <w:rsid w:val="00524CE3"/>
    <w:rsid w:val="00525E00"/>
    <w:rsid w:val="00534560"/>
    <w:rsid w:val="00535D2D"/>
    <w:rsid w:val="00542983"/>
    <w:rsid w:val="0054554A"/>
    <w:rsid w:val="0056476B"/>
    <w:rsid w:val="005658C7"/>
    <w:rsid w:val="00575F55"/>
    <w:rsid w:val="005811CD"/>
    <w:rsid w:val="00582064"/>
    <w:rsid w:val="00585CF0"/>
    <w:rsid w:val="00593501"/>
    <w:rsid w:val="005A29D9"/>
    <w:rsid w:val="005A35F1"/>
    <w:rsid w:val="005A7E6D"/>
    <w:rsid w:val="005B4C2E"/>
    <w:rsid w:val="005D6E83"/>
    <w:rsid w:val="005E57B8"/>
    <w:rsid w:val="00601063"/>
    <w:rsid w:val="00605696"/>
    <w:rsid w:val="00612334"/>
    <w:rsid w:val="0061462F"/>
    <w:rsid w:val="00617F64"/>
    <w:rsid w:val="006213D9"/>
    <w:rsid w:val="00637049"/>
    <w:rsid w:val="006447FF"/>
    <w:rsid w:val="0064741E"/>
    <w:rsid w:val="00652534"/>
    <w:rsid w:val="00654A7C"/>
    <w:rsid w:val="00654DDC"/>
    <w:rsid w:val="006576FD"/>
    <w:rsid w:val="006679AC"/>
    <w:rsid w:val="00696B39"/>
    <w:rsid w:val="006974C4"/>
    <w:rsid w:val="006A0AA8"/>
    <w:rsid w:val="006A25F2"/>
    <w:rsid w:val="006A3BF2"/>
    <w:rsid w:val="006A4820"/>
    <w:rsid w:val="006B5FAD"/>
    <w:rsid w:val="006C32E8"/>
    <w:rsid w:val="006C4FBB"/>
    <w:rsid w:val="006D69A8"/>
    <w:rsid w:val="006E076B"/>
    <w:rsid w:val="006E0D92"/>
    <w:rsid w:val="006E38C9"/>
    <w:rsid w:val="006E4BC0"/>
    <w:rsid w:val="006F4948"/>
    <w:rsid w:val="006F4E09"/>
    <w:rsid w:val="006F596D"/>
    <w:rsid w:val="00702EC7"/>
    <w:rsid w:val="00703F38"/>
    <w:rsid w:val="0070745B"/>
    <w:rsid w:val="00707BDC"/>
    <w:rsid w:val="00711E70"/>
    <w:rsid w:val="00735286"/>
    <w:rsid w:val="007410A1"/>
    <w:rsid w:val="00742BA7"/>
    <w:rsid w:val="00753745"/>
    <w:rsid w:val="007543E8"/>
    <w:rsid w:val="007627ED"/>
    <w:rsid w:val="0077101C"/>
    <w:rsid w:val="0077258D"/>
    <w:rsid w:val="00772B46"/>
    <w:rsid w:val="00773229"/>
    <w:rsid w:val="007744F1"/>
    <w:rsid w:val="00782880"/>
    <w:rsid w:val="00782CC3"/>
    <w:rsid w:val="00792695"/>
    <w:rsid w:val="0079496C"/>
    <w:rsid w:val="007B20A9"/>
    <w:rsid w:val="007B2E1F"/>
    <w:rsid w:val="007B36CB"/>
    <w:rsid w:val="007B51A1"/>
    <w:rsid w:val="007B71AD"/>
    <w:rsid w:val="007C0AF6"/>
    <w:rsid w:val="007C2E22"/>
    <w:rsid w:val="007D527A"/>
    <w:rsid w:val="007D5680"/>
    <w:rsid w:val="007D591B"/>
    <w:rsid w:val="007E088F"/>
    <w:rsid w:val="007E1CE0"/>
    <w:rsid w:val="007E2192"/>
    <w:rsid w:val="007F05DF"/>
    <w:rsid w:val="00802016"/>
    <w:rsid w:val="00810030"/>
    <w:rsid w:val="00812A08"/>
    <w:rsid w:val="008139BC"/>
    <w:rsid w:val="008204BC"/>
    <w:rsid w:val="0084053C"/>
    <w:rsid w:val="00851608"/>
    <w:rsid w:val="0085490F"/>
    <w:rsid w:val="008615C0"/>
    <w:rsid w:val="00862CF8"/>
    <w:rsid w:val="0086553E"/>
    <w:rsid w:val="00871245"/>
    <w:rsid w:val="008731C0"/>
    <w:rsid w:val="008736E3"/>
    <w:rsid w:val="008738F8"/>
    <w:rsid w:val="00875751"/>
    <w:rsid w:val="00897F59"/>
    <w:rsid w:val="008A6E15"/>
    <w:rsid w:val="008B08F2"/>
    <w:rsid w:val="008B43E8"/>
    <w:rsid w:val="008B565A"/>
    <w:rsid w:val="008B62FC"/>
    <w:rsid w:val="008C25E9"/>
    <w:rsid w:val="008C3B47"/>
    <w:rsid w:val="008C62DD"/>
    <w:rsid w:val="008D1925"/>
    <w:rsid w:val="008D30A2"/>
    <w:rsid w:val="008D3EB3"/>
    <w:rsid w:val="008D5885"/>
    <w:rsid w:val="0090406B"/>
    <w:rsid w:val="00910A3C"/>
    <w:rsid w:val="00912171"/>
    <w:rsid w:val="00912CFB"/>
    <w:rsid w:val="00912EC8"/>
    <w:rsid w:val="00917910"/>
    <w:rsid w:val="0092347B"/>
    <w:rsid w:val="0093604E"/>
    <w:rsid w:val="00936FA6"/>
    <w:rsid w:val="00937911"/>
    <w:rsid w:val="00940895"/>
    <w:rsid w:val="00940EB6"/>
    <w:rsid w:val="00945384"/>
    <w:rsid w:val="00961D0D"/>
    <w:rsid w:val="00964985"/>
    <w:rsid w:val="00972A88"/>
    <w:rsid w:val="00994D5E"/>
    <w:rsid w:val="00997C51"/>
    <w:rsid w:val="009A11B4"/>
    <w:rsid w:val="009B029B"/>
    <w:rsid w:val="009B6FF7"/>
    <w:rsid w:val="009D7EB7"/>
    <w:rsid w:val="009E1BAF"/>
    <w:rsid w:val="009E1C38"/>
    <w:rsid w:val="009F0BBF"/>
    <w:rsid w:val="00A003F5"/>
    <w:rsid w:val="00A00FD7"/>
    <w:rsid w:val="00A103AC"/>
    <w:rsid w:val="00A11D77"/>
    <w:rsid w:val="00A125AD"/>
    <w:rsid w:val="00A16018"/>
    <w:rsid w:val="00A17A10"/>
    <w:rsid w:val="00A263A2"/>
    <w:rsid w:val="00A2714B"/>
    <w:rsid w:val="00A303ED"/>
    <w:rsid w:val="00A32FBD"/>
    <w:rsid w:val="00A349B7"/>
    <w:rsid w:val="00A4474D"/>
    <w:rsid w:val="00A512EF"/>
    <w:rsid w:val="00A64B0F"/>
    <w:rsid w:val="00A65BF1"/>
    <w:rsid w:val="00A77E78"/>
    <w:rsid w:val="00A92E3B"/>
    <w:rsid w:val="00AB3F05"/>
    <w:rsid w:val="00AC1969"/>
    <w:rsid w:val="00AC3A2A"/>
    <w:rsid w:val="00AC7739"/>
    <w:rsid w:val="00AE05EB"/>
    <w:rsid w:val="00AF0777"/>
    <w:rsid w:val="00AF10C3"/>
    <w:rsid w:val="00AF4D4A"/>
    <w:rsid w:val="00B0232F"/>
    <w:rsid w:val="00B02D89"/>
    <w:rsid w:val="00B03DD8"/>
    <w:rsid w:val="00B07E25"/>
    <w:rsid w:val="00B27734"/>
    <w:rsid w:val="00B343B8"/>
    <w:rsid w:val="00B40A3B"/>
    <w:rsid w:val="00B41221"/>
    <w:rsid w:val="00B41AFF"/>
    <w:rsid w:val="00B43C7E"/>
    <w:rsid w:val="00B539DC"/>
    <w:rsid w:val="00B54D27"/>
    <w:rsid w:val="00B577AF"/>
    <w:rsid w:val="00B60DD4"/>
    <w:rsid w:val="00B741D7"/>
    <w:rsid w:val="00B77709"/>
    <w:rsid w:val="00B943E8"/>
    <w:rsid w:val="00B959C9"/>
    <w:rsid w:val="00B9759D"/>
    <w:rsid w:val="00BA7F36"/>
    <w:rsid w:val="00BB2D42"/>
    <w:rsid w:val="00BD18B3"/>
    <w:rsid w:val="00BD6C00"/>
    <w:rsid w:val="00BE3AF6"/>
    <w:rsid w:val="00BE61B0"/>
    <w:rsid w:val="00C1283C"/>
    <w:rsid w:val="00C12E6D"/>
    <w:rsid w:val="00C13E0A"/>
    <w:rsid w:val="00C21708"/>
    <w:rsid w:val="00C23668"/>
    <w:rsid w:val="00C27513"/>
    <w:rsid w:val="00C30C2F"/>
    <w:rsid w:val="00C30ECA"/>
    <w:rsid w:val="00C34407"/>
    <w:rsid w:val="00C35629"/>
    <w:rsid w:val="00C443F2"/>
    <w:rsid w:val="00C54444"/>
    <w:rsid w:val="00C550E7"/>
    <w:rsid w:val="00C6055B"/>
    <w:rsid w:val="00C67316"/>
    <w:rsid w:val="00C91C4B"/>
    <w:rsid w:val="00C95CF0"/>
    <w:rsid w:val="00CA3793"/>
    <w:rsid w:val="00CB20F9"/>
    <w:rsid w:val="00CC11C5"/>
    <w:rsid w:val="00CC48E1"/>
    <w:rsid w:val="00CD3DBE"/>
    <w:rsid w:val="00CE075B"/>
    <w:rsid w:val="00CE68D5"/>
    <w:rsid w:val="00D03422"/>
    <w:rsid w:val="00D07708"/>
    <w:rsid w:val="00D31083"/>
    <w:rsid w:val="00D35A39"/>
    <w:rsid w:val="00D4603F"/>
    <w:rsid w:val="00D478D8"/>
    <w:rsid w:val="00D47E20"/>
    <w:rsid w:val="00D56850"/>
    <w:rsid w:val="00D62D41"/>
    <w:rsid w:val="00D672DC"/>
    <w:rsid w:val="00D6731D"/>
    <w:rsid w:val="00D714C2"/>
    <w:rsid w:val="00D74488"/>
    <w:rsid w:val="00D8050F"/>
    <w:rsid w:val="00D81DB5"/>
    <w:rsid w:val="00D86C5F"/>
    <w:rsid w:val="00D977B5"/>
    <w:rsid w:val="00DA739B"/>
    <w:rsid w:val="00DB0740"/>
    <w:rsid w:val="00DB44C3"/>
    <w:rsid w:val="00DB4916"/>
    <w:rsid w:val="00DB62F1"/>
    <w:rsid w:val="00DC0B3B"/>
    <w:rsid w:val="00DC19DD"/>
    <w:rsid w:val="00DC2876"/>
    <w:rsid w:val="00DC6C5F"/>
    <w:rsid w:val="00DD2C36"/>
    <w:rsid w:val="00DE6A65"/>
    <w:rsid w:val="00DE6C4A"/>
    <w:rsid w:val="00E10AD7"/>
    <w:rsid w:val="00E160F1"/>
    <w:rsid w:val="00E16C85"/>
    <w:rsid w:val="00E37098"/>
    <w:rsid w:val="00E41F49"/>
    <w:rsid w:val="00E47C58"/>
    <w:rsid w:val="00E60D5C"/>
    <w:rsid w:val="00E64531"/>
    <w:rsid w:val="00E665E3"/>
    <w:rsid w:val="00E82C4A"/>
    <w:rsid w:val="00E850F8"/>
    <w:rsid w:val="00EA0E9A"/>
    <w:rsid w:val="00EA5BE0"/>
    <w:rsid w:val="00EB005E"/>
    <w:rsid w:val="00EB1D9F"/>
    <w:rsid w:val="00EB45C9"/>
    <w:rsid w:val="00EC099B"/>
    <w:rsid w:val="00EC0BF3"/>
    <w:rsid w:val="00EC0C0D"/>
    <w:rsid w:val="00EC38C3"/>
    <w:rsid w:val="00ED2225"/>
    <w:rsid w:val="00EE1B64"/>
    <w:rsid w:val="00EF1816"/>
    <w:rsid w:val="00EF5166"/>
    <w:rsid w:val="00F018F9"/>
    <w:rsid w:val="00F03FF4"/>
    <w:rsid w:val="00F0604F"/>
    <w:rsid w:val="00F142B0"/>
    <w:rsid w:val="00F15593"/>
    <w:rsid w:val="00F234C1"/>
    <w:rsid w:val="00F310DF"/>
    <w:rsid w:val="00F31DB9"/>
    <w:rsid w:val="00F352FB"/>
    <w:rsid w:val="00F36788"/>
    <w:rsid w:val="00F36EA7"/>
    <w:rsid w:val="00F447A3"/>
    <w:rsid w:val="00F64FE2"/>
    <w:rsid w:val="00F75DDE"/>
    <w:rsid w:val="00F85CFF"/>
    <w:rsid w:val="00F87116"/>
    <w:rsid w:val="00F968D4"/>
    <w:rsid w:val="00F97F53"/>
    <w:rsid w:val="00FA59C9"/>
    <w:rsid w:val="00FB37C5"/>
    <w:rsid w:val="00FB4DBE"/>
    <w:rsid w:val="00FC087F"/>
    <w:rsid w:val="00FC6266"/>
    <w:rsid w:val="00FD1CF0"/>
    <w:rsid w:val="00FD4D58"/>
    <w:rsid w:val="00FE72BB"/>
    <w:rsid w:val="00FF647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oNotEmbedSmartTags/>
  <w:decimalSymbol w:val=","/>
  <w:listSeparator w:val=";"/>
  <w14:docId w14:val="15AAB9A0"/>
  <w15:chartTrackingRefBased/>
  <w15:docId w15:val="{5E240E82-9852-42D5-924F-34ACDFA06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szCs w:val="22"/>
      <w:lang w:eastAsia="zh-CN"/>
    </w:rPr>
  </w:style>
  <w:style w:type="paragraph" w:styleId="Titre1">
    <w:name w:val="heading 1"/>
    <w:basedOn w:val="Normal"/>
    <w:next w:val="Normal"/>
    <w:autoRedefine/>
    <w:qFormat/>
    <w:rsid w:val="00601063"/>
    <w:pPr>
      <w:keepNext/>
      <w:numPr>
        <w:numId w:val="1"/>
      </w:numPr>
      <w:spacing w:before="240" w:after="60" w:line="480" w:lineRule="auto"/>
      <w:outlineLvl w:val="0"/>
    </w:pPr>
    <w:rPr>
      <w:rFonts w:ascii="Arial" w:hAnsi="Arial"/>
      <w:b/>
      <w:bCs/>
      <w:kern w:val="2"/>
      <w:sz w:val="24"/>
      <w:szCs w:val="26"/>
    </w:rPr>
  </w:style>
  <w:style w:type="paragraph" w:styleId="Titre2">
    <w:name w:val="heading 2"/>
    <w:basedOn w:val="Normal"/>
    <w:next w:val="Normal"/>
    <w:autoRedefine/>
    <w:qFormat/>
    <w:rsid w:val="006A0AA8"/>
    <w:pPr>
      <w:keepNext/>
      <w:numPr>
        <w:ilvl w:val="1"/>
        <w:numId w:val="1"/>
      </w:numPr>
      <w:spacing w:line="480" w:lineRule="auto"/>
      <w:ind w:left="568"/>
      <w:jc w:val="both"/>
      <w:outlineLvl w:val="1"/>
    </w:pPr>
    <w:rPr>
      <w:rFonts w:ascii="Arial" w:hAnsi="Arial"/>
      <w:b/>
      <w:iCs/>
      <w:szCs w:val="24"/>
    </w:rPr>
  </w:style>
  <w:style w:type="paragraph" w:styleId="Titre3">
    <w:name w:val="heading 3"/>
    <w:basedOn w:val="Normal"/>
    <w:next w:val="Normal"/>
    <w:qFormat/>
    <w:pPr>
      <w:keepNext/>
      <w:numPr>
        <w:ilvl w:val="2"/>
        <w:numId w:val="1"/>
      </w:numPr>
      <w:spacing w:before="240" w:after="60"/>
      <w:ind w:left="567"/>
      <w:outlineLvl w:val="2"/>
    </w:pPr>
    <w:rPr>
      <w:u w:val="single"/>
    </w:rPr>
  </w:style>
  <w:style w:type="paragraph" w:styleId="Titre4">
    <w:name w:val="heading 4"/>
    <w:basedOn w:val="Normal"/>
    <w:next w:val="Normal"/>
    <w:qFormat/>
    <w:pPr>
      <w:keepNext/>
      <w:numPr>
        <w:ilvl w:val="3"/>
        <w:numId w:val="1"/>
      </w:numPr>
      <w:spacing w:before="240" w:after="60"/>
      <w:outlineLvl w:val="3"/>
    </w:pPr>
    <w:rPr>
      <w:b/>
      <w:bCs/>
      <w:i/>
      <w:iCs/>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paragraph" w:styleId="Titre6">
    <w:name w:val="heading 6"/>
    <w:basedOn w:val="Normal"/>
    <w:next w:val="Normal"/>
    <w:qFormat/>
    <w:pPr>
      <w:keepNext/>
      <w:keepLines/>
      <w:numPr>
        <w:ilvl w:val="5"/>
        <w:numId w:val="1"/>
      </w:numPr>
      <w:pBdr>
        <w:top w:val="none" w:sz="0" w:space="0" w:color="000000"/>
        <w:left w:val="none" w:sz="0" w:space="0" w:color="000000"/>
        <w:bottom w:val="double" w:sz="6" w:space="1" w:color="000000"/>
        <w:right w:val="none" w:sz="0" w:space="0" w:color="000000"/>
      </w:pBdr>
      <w:spacing w:after="240"/>
      <w:outlineLvl w:val="5"/>
    </w:pPr>
    <w:rPr>
      <w:b/>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4z0">
    <w:name w:val="WW8Num4z0"/>
    <w:rPr>
      <w:rFonts w:ascii="Times New Roman" w:hAnsi="Times New Roman" w:cs="Times New Roman"/>
      <w:i w:val="0"/>
    </w:rPr>
  </w:style>
  <w:style w:type="character" w:customStyle="1" w:styleId="WW8Num5z0">
    <w:name w:val="WW8Num5z0"/>
    <w:rPr>
      <w:rFonts w:ascii="Symbol" w:hAnsi="Symbol" w:cs="Symbol"/>
    </w:rPr>
  </w:style>
  <w:style w:type="character" w:customStyle="1" w:styleId="WW8Num6z0">
    <w:name w:val="WW8Num6z0"/>
    <w:rPr>
      <w:rFonts w:ascii="Times New Roman" w:hAnsi="Times New Roman" w:cs="Times New Roman"/>
      <w:i w:val="0"/>
    </w:rPr>
  </w:style>
  <w:style w:type="character" w:customStyle="1" w:styleId="WW8Num7z0">
    <w:name w:val="WW8Num7z0"/>
    <w:rPr>
      <w:rFonts w:ascii="Symbol" w:hAnsi="Symbol" w:cs="Times New Roman"/>
      <w:i w:val="0"/>
    </w:rPr>
  </w:style>
  <w:style w:type="character" w:customStyle="1" w:styleId="WW8Num8z0">
    <w:name w:val="WW8Num8z0"/>
    <w:rPr>
      <w:rFonts w:ascii="Symbol" w:hAnsi="Symbol" w:cs="Symbol"/>
    </w:rPr>
  </w:style>
  <w:style w:type="character" w:customStyle="1" w:styleId="WW8Num9z0">
    <w:name w:val="WW8Num9z0"/>
    <w:rPr>
      <w:rFonts w:ascii="Symbol" w:hAnsi="Symbol" w:cs="Symbol"/>
    </w:rPr>
  </w:style>
  <w:style w:type="character" w:customStyle="1" w:styleId="WW8Num10z0">
    <w:name w:val="WW8Num10z0"/>
    <w:rPr>
      <w:rFonts w:ascii="Wingdings" w:hAnsi="Wingdings" w:cs="Arial"/>
      <w:sz w:val="20"/>
    </w:rPr>
  </w:style>
  <w:style w:type="character" w:customStyle="1" w:styleId="WW8Num11z0">
    <w:name w:val="WW8Num11z0"/>
    <w:rPr>
      <w:rFonts w:ascii="Symbol" w:hAnsi="Symbol" w:cs="Symbol"/>
      <w:caps/>
    </w:rPr>
  </w:style>
  <w:style w:type="character" w:customStyle="1" w:styleId="WW8Num12z0">
    <w:name w:val="WW8Num12z0"/>
    <w:rPr>
      <w:rFonts w:ascii="Wingdings" w:hAnsi="Wingdings" w:cs="Symbol"/>
    </w:rPr>
  </w:style>
  <w:style w:type="character" w:customStyle="1" w:styleId="WW8Num13z0">
    <w:name w:val="WW8Num13z0"/>
    <w:rPr>
      <w:rFonts w:ascii="Symbol" w:hAnsi="Symbol" w:cs="Times New Roman"/>
      <w:b/>
      <w:i/>
    </w:rPr>
  </w:style>
  <w:style w:type="character" w:customStyle="1" w:styleId="WW8Num14z0">
    <w:name w:val="WW8Num14z0"/>
    <w:rPr>
      <w:rFonts w:ascii="Symbol" w:hAnsi="Symbol" w:cs="Times New Roman"/>
    </w:rPr>
  </w:style>
  <w:style w:type="character" w:customStyle="1" w:styleId="WW8Num15z0">
    <w:name w:val="WW8Num15z0"/>
    <w:rPr>
      <w:rFonts w:ascii="Symbol" w:hAnsi="Symbol" w:cs="Symbol"/>
    </w:rPr>
  </w:style>
  <w:style w:type="character" w:customStyle="1" w:styleId="WW8Num16z0">
    <w:name w:val="WW8Num16z0"/>
    <w:rPr>
      <w:rFonts w:ascii="Symbol" w:hAnsi="Symbol" w:cs="Symbol"/>
    </w:rPr>
  </w:style>
  <w:style w:type="character" w:customStyle="1" w:styleId="WW8Num17z0">
    <w:name w:val="WW8Num17z0"/>
    <w:rPr>
      <w:rFonts w:ascii="Symbol" w:hAnsi="Symbol" w:cs="Symbol"/>
      <w:caps/>
    </w:rPr>
  </w:style>
  <w:style w:type="character" w:customStyle="1" w:styleId="WW8Num18z0">
    <w:name w:val="WW8Num18z0"/>
    <w:rPr>
      <w:rFonts w:ascii="Symbol" w:hAnsi="Symbol" w:cs="Symbol"/>
    </w:rPr>
  </w:style>
  <w:style w:type="character" w:customStyle="1" w:styleId="WW8Num19z0">
    <w:name w:val="WW8Num19z0"/>
    <w:rPr>
      <w:rFonts w:ascii="Symbol" w:hAnsi="Symbol" w:cs="Symbol"/>
    </w:rPr>
  </w:style>
  <w:style w:type="character" w:customStyle="1" w:styleId="WW8Num20z0">
    <w:name w:val="WW8Num20z0"/>
    <w:rPr>
      <w:rFonts w:ascii="Times New Roman" w:hAnsi="Times New Roman" w:cs="Symbol"/>
    </w:rPr>
  </w:style>
  <w:style w:type="character" w:customStyle="1" w:styleId="WW8Num21z0">
    <w:name w:val="WW8Num21z0"/>
    <w:rPr>
      <w:rFonts w:ascii="Times New Roman" w:hAnsi="Times New Roman" w:cs="Times New Roman"/>
    </w:rPr>
  </w:style>
  <w:style w:type="character" w:customStyle="1" w:styleId="WW8Num21z1">
    <w:name w:val="WW8Num21z1"/>
    <w:rPr>
      <w:rFonts w:cs="Times New Roman"/>
    </w:rPr>
  </w:style>
  <w:style w:type="character" w:customStyle="1" w:styleId="WW8Num22z0">
    <w:name w:val="WW8Num22z0"/>
    <w:rPr>
      <w:rFonts w:ascii="Arial" w:hAnsi="Arial" w:cs="Arial"/>
      <w:sz w:val="20"/>
    </w:rPr>
  </w:style>
  <w:style w:type="character" w:customStyle="1" w:styleId="Policepardfaut4">
    <w:name w:val="Police par défaut4"/>
  </w:style>
  <w:style w:type="character" w:customStyle="1" w:styleId="Policepardfaut3">
    <w:name w:val="Police par défaut3"/>
  </w:style>
  <w:style w:type="character" w:customStyle="1" w:styleId="WW8Num16z1">
    <w:name w:val="WW8Num16z1"/>
    <w:rPr>
      <w:rFonts w:cs="Times New Roman"/>
    </w:rPr>
  </w:style>
  <w:style w:type="character" w:customStyle="1" w:styleId="WW8Num23z0">
    <w:name w:val="WW8Num23z0"/>
    <w:rPr>
      <w:rFonts w:ascii="Symbol" w:hAnsi="Symbol" w:cs="Symbol"/>
    </w:rPr>
  </w:style>
  <w:style w:type="character" w:customStyle="1" w:styleId="WW8Num24z0">
    <w:name w:val="WW8Num24z0"/>
    <w:rPr>
      <w:rFonts w:cs="Times New Roman"/>
      <w:b/>
      <w:i/>
    </w:rPr>
  </w:style>
  <w:style w:type="character" w:customStyle="1" w:styleId="WW8Num24z1">
    <w:name w:val="WW8Num24z1"/>
    <w:rPr>
      <w:rFonts w:cs="Times New Roman"/>
    </w:rPr>
  </w:style>
  <w:style w:type="character" w:customStyle="1" w:styleId="Policepardfaut2">
    <w:name w:val="Police par défaut2"/>
  </w:style>
  <w:style w:type="character" w:customStyle="1" w:styleId="WW8Num3z1">
    <w:name w:val="WW8Num3z1"/>
    <w:rPr>
      <w:rFonts w:ascii="Courier New" w:hAnsi="Courier New" w:cs="Times New Roman"/>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9z1">
    <w:name w:val="WW8Num9z1"/>
    <w:rPr>
      <w:rFonts w:ascii="Wingdings" w:eastAsia="Times New Roman" w:hAnsi="Wingdings" w:cs="Times New Roman"/>
    </w:rPr>
  </w:style>
  <w:style w:type="character" w:customStyle="1" w:styleId="WW8Num9z3">
    <w:name w:val="WW8Num9z3"/>
    <w:rPr>
      <w:rFonts w:ascii="Symbol" w:hAnsi="Symbol" w:cs="Symbol"/>
    </w:rPr>
  </w:style>
  <w:style w:type="character" w:customStyle="1" w:styleId="WW8Num9z4">
    <w:name w:val="WW8Num9z4"/>
    <w:rPr>
      <w:rFonts w:ascii="Courier New" w:hAnsi="Courier New" w:cs="Courier New"/>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21z3">
    <w:name w:val="WW8Num21z3"/>
    <w:rPr>
      <w:rFonts w:ascii="Symbol" w:hAnsi="Symbol" w:cs="Symbol"/>
    </w:rPr>
  </w:style>
  <w:style w:type="character" w:customStyle="1" w:styleId="WW8Num22z1">
    <w:name w:val="WW8Num22z1"/>
    <w:rPr>
      <w:rFonts w:cs="Times New Roman"/>
    </w:rPr>
  </w:style>
  <w:style w:type="character" w:customStyle="1" w:styleId="WW8Num25z0">
    <w:name w:val="WW8Num25z0"/>
    <w:rPr>
      <w:rFonts w:ascii="Symbol" w:hAnsi="Symbol" w:cs="Symbol"/>
    </w:rPr>
  </w:style>
  <w:style w:type="character" w:customStyle="1" w:styleId="WW8Num26z0">
    <w:name w:val="WW8Num26z0"/>
    <w:rPr>
      <w:rFonts w:ascii="Times New Roman" w:eastAsia="Times New Roman" w:hAnsi="Times New Roman" w:cs="Times New Roman"/>
      <w:i w:val="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8z0">
    <w:name w:val="WW8Num28z0"/>
    <w:rPr>
      <w:rFonts w:ascii="Symbol" w:hAnsi="Symbol" w:cs="Symbol"/>
      <w:cap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Arial" w:eastAsia="Times New Roman" w:hAnsi="Arial" w:cs="Arial"/>
      <w:sz w:val="2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St1z0">
    <w:name w:val="WW8NumSt1z0"/>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customStyle="1" w:styleId="Marquedecommentaire1">
    <w:name w:val="Marque de commentaire1"/>
    <w:rPr>
      <w:sz w:val="16"/>
      <w:szCs w:val="16"/>
    </w:rPr>
  </w:style>
  <w:style w:type="character" w:styleId="Lienhypertexte">
    <w:name w:val="Hyperlink"/>
    <w:uiPriority w:val="99"/>
    <w:rPr>
      <w:color w:val="0000FF"/>
      <w:u w:val="single"/>
    </w:rPr>
  </w:style>
  <w:style w:type="character" w:customStyle="1" w:styleId="Normal1Car">
    <w:name w:val="Normal1 Car"/>
    <w:rPr>
      <w:sz w:val="22"/>
      <w:szCs w:val="22"/>
    </w:rPr>
  </w:style>
  <w:style w:type="character" w:customStyle="1" w:styleId="Titre1Car">
    <w:name w:val="Titre 1 Car"/>
    <w:rPr>
      <w:b/>
      <w:bCs/>
      <w:kern w:val="2"/>
      <w:sz w:val="26"/>
      <w:szCs w:val="26"/>
    </w:rPr>
  </w:style>
  <w:style w:type="character" w:customStyle="1" w:styleId="CommentaireCar">
    <w:name w:val="Commentaire Car"/>
    <w:rPr>
      <w:sz w:val="22"/>
      <w:szCs w:val="22"/>
    </w:rPr>
  </w:style>
  <w:style w:type="character" w:customStyle="1" w:styleId="ObjetducommentaireCar">
    <w:name w:val="Objet du commentaire Car"/>
    <w:rPr>
      <w:b/>
      <w:bCs/>
      <w:sz w:val="22"/>
      <w:szCs w:val="22"/>
    </w:rPr>
  </w:style>
  <w:style w:type="character" w:customStyle="1" w:styleId="Normal2Car">
    <w:name w:val="Normal2 Car"/>
    <w:rPr>
      <w:sz w:val="22"/>
      <w:szCs w:val="22"/>
    </w:rPr>
  </w:style>
  <w:style w:type="character" w:customStyle="1" w:styleId="En-tteCar">
    <w:name w:val="En-tête Car"/>
    <w:uiPriority w:val="99"/>
    <w:rPr>
      <w:sz w:val="22"/>
      <w:szCs w:val="22"/>
    </w:rPr>
  </w:style>
  <w:style w:type="character" w:customStyle="1" w:styleId="NotedebasdepageCar">
    <w:name w:val="Note de bas de page Car"/>
    <w:rPr>
      <w:sz w:val="16"/>
      <w:szCs w:val="16"/>
    </w:rPr>
  </w:style>
  <w:style w:type="character" w:customStyle="1" w:styleId="PieddepageCar">
    <w:name w:val="Pied de page Car"/>
    <w:uiPriority w:val="99"/>
    <w:rPr>
      <w:sz w:val="22"/>
      <w:szCs w:val="22"/>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lev">
    <w:name w:val="Strong"/>
    <w:qFormat/>
    <w:rPr>
      <w:rFonts w:eastAsia="Times New Roman"/>
      <w:b/>
      <w:bCs/>
    </w:rPr>
  </w:style>
  <w:style w:type="character" w:customStyle="1" w:styleId="Times14GNoir">
    <w:name w:val="Times14 G Noir"/>
    <w:rPr>
      <w:rFonts w:ascii="Times" w:hAnsi="Times" w:cs="Times"/>
      <w:b/>
      <w:color w:val="000000"/>
      <w:sz w:val="28"/>
    </w:rPr>
  </w:style>
  <w:style w:type="character" w:customStyle="1" w:styleId="Sautdindex">
    <w:name w:val="Saut d'index"/>
  </w:style>
  <w:style w:type="character" w:customStyle="1" w:styleId="Appelnotedebasdep2">
    <w:name w:val="Appel note de bas de p.2"/>
    <w:rPr>
      <w:vertAlign w:val="superscript"/>
    </w:rPr>
  </w:style>
  <w:style w:type="character" w:customStyle="1" w:styleId="Appeldenotedefin1">
    <w:name w:val="Appel de note de fin1"/>
    <w:rPr>
      <w:vertAlign w:val="superscript"/>
    </w:rPr>
  </w:style>
  <w:style w:type="character" w:customStyle="1" w:styleId="Appelnotedebasdep3">
    <w:name w:val="Appel note de bas de p.3"/>
    <w:rPr>
      <w:vertAlign w:val="superscript"/>
    </w:rPr>
  </w:style>
  <w:style w:type="character" w:customStyle="1" w:styleId="Appeldenotedefin2">
    <w:name w:val="Appel de note de fin2"/>
    <w:rPr>
      <w:vertAlign w:val="superscript"/>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rPr>
      <w:rFonts w:ascii="Courier New" w:hAnsi="Courier New" w:cs="Courier New"/>
    </w:rPr>
  </w:style>
  <w:style w:type="character" w:customStyle="1" w:styleId="Puces">
    <w:name w:val="Puces"/>
    <w:rPr>
      <w:rFonts w:ascii="OpenSymbol" w:eastAsia="OpenSymbol" w:hAnsi="OpenSymbol" w:cs="OpenSymbol"/>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720"/>
        <w:tab w:val="left" w:leader="dot" w:pos="9639"/>
      </w:tabs>
      <w:jc w:val="both"/>
    </w:pPr>
    <w:rPr>
      <w:color w:val="3366FF"/>
      <w:sz w:val="24"/>
      <w:szCs w:val="24"/>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customStyle="1" w:styleId="Titre30">
    <w:name w:val="Titre3"/>
    <w:basedOn w:val="Normal"/>
    <w:next w:val="Corpsdetexte"/>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customStyle="1" w:styleId="Titre10">
    <w:name w:val="Titre1"/>
    <w:basedOn w:val="Normal"/>
    <w:next w:val="Corpsdetexte"/>
    <w:pPr>
      <w:jc w:val="center"/>
    </w:pPr>
    <w:rPr>
      <w:b/>
      <w:bCs/>
      <w:sz w:val="26"/>
      <w:szCs w:val="26"/>
    </w:rPr>
  </w:style>
  <w:style w:type="paragraph" w:styleId="TM1">
    <w:name w:val="toc 1"/>
    <w:basedOn w:val="Normal"/>
    <w:next w:val="Normal"/>
    <w:uiPriority w:val="39"/>
    <w:pPr>
      <w:spacing w:before="360"/>
    </w:pPr>
    <w:rPr>
      <w:rFonts w:ascii="Calibri Light" w:hAnsi="Calibri Light" w:cs="Calibri Light"/>
      <w:b/>
      <w:bCs/>
      <w:caps/>
      <w:sz w:val="24"/>
      <w:szCs w:val="24"/>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Tabulation-Points">
    <w:name w:val="Tabulation - Points"/>
    <w:basedOn w:val="Normal"/>
    <w:pPr>
      <w:tabs>
        <w:tab w:val="left" w:leader="dot" w:pos="9072"/>
      </w:tabs>
      <w:ind w:left="284"/>
    </w:pPr>
  </w:style>
  <w:style w:type="paragraph" w:styleId="Notedebasdepage">
    <w:name w:val="footnote text"/>
    <w:basedOn w:val="Normal"/>
    <w:link w:val="NotedebasdepageCar1"/>
    <w:rPr>
      <w:sz w:val="16"/>
      <w:szCs w:val="16"/>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uiPriority w:val="99"/>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Erreur">
    <w:name w:val="Erreur"/>
    <w:basedOn w:val="Normal"/>
    <w:pPr>
      <w:jc w:val="center"/>
    </w:pPr>
    <w:rPr>
      <w:i/>
      <w:iCs/>
      <w:sz w:val="20"/>
      <w:szCs w:val="20"/>
    </w:rPr>
  </w:style>
  <w:style w:type="paragraph" w:styleId="TM2">
    <w:name w:val="toc 2"/>
    <w:basedOn w:val="Normal"/>
    <w:next w:val="Normal"/>
    <w:uiPriority w:val="39"/>
    <w:pPr>
      <w:spacing w:before="240"/>
    </w:pPr>
    <w:rPr>
      <w:rFonts w:ascii="Calibri" w:hAnsi="Calibri" w:cs="Calibri"/>
      <w:b/>
      <w:bCs/>
      <w:sz w:val="20"/>
      <w:szCs w:val="20"/>
    </w:rPr>
  </w:style>
  <w:style w:type="paragraph" w:customStyle="1" w:styleId="Normal2">
    <w:name w:val="Normal2"/>
    <w:aliases w:val="5,Normal 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Commentaire1">
    <w:name w:val="Commentaire1"/>
    <w:basedOn w:val="Normal"/>
  </w:style>
  <w:style w:type="paragraph" w:styleId="Signature">
    <w:name w:val="Signature"/>
    <w:basedOn w:val="Normal"/>
    <w:pPr>
      <w:ind w:left="4252"/>
    </w:pPr>
  </w:style>
  <w:style w:type="paragraph" w:customStyle="1" w:styleId="Style1">
    <w:name w:val="Style1"/>
    <w:basedOn w:val="Titre2"/>
    <w:pPr>
      <w:numPr>
        <w:ilvl w:val="0"/>
        <w:numId w:val="0"/>
      </w:numPr>
      <w:ind w:left="851"/>
    </w:pPr>
  </w:style>
  <w:style w:type="paragraph" w:styleId="TM3">
    <w:name w:val="toc 3"/>
    <w:basedOn w:val="Normal"/>
    <w:next w:val="Normal"/>
    <w:pPr>
      <w:ind w:left="220"/>
    </w:pPr>
    <w:rPr>
      <w:rFonts w:ascii="Calibri" w:hAnsi="Calibri" w:cs="Calibri"/>
      <w:sz w:val="20"/>
      <w:szCs w:val="20"/>
    </w:rPr>
  </w:style>
  <w:style w:type="paragraph" w:styleId="TM4">
    <w:name w:val="toc 4"/>
    <w:basedOn w:val="Normal"/>
    <w:next w:val="Normal"/>
    <w:pPr>
      <w:ind w:left="440"/>
    </w:pPr>
    <w:rPr>
      <w:rFonts w:ascii="Calibri" w:hAnsi="Calibri" w:cs="Calibri"/>
      <w:sz w:val="20"/>
      <w:szCs w:val="20"/>
    </w:rPr>
  </w:style>
  <w:style w:type="paragraph" w:styleId="TM5">
    <w:name w:val="toc 5"/>
    <w:basedOn w:val="Normal"/>
    <w:next w:val="Normal"/>
    <w:pPr>
      <w:ind w:left="660"/>
    </w:pPr>
    <w:rPr>
      <w:rFonts w:ascii="Calibri" w:hAnsi="Calibri" w:cs="Calibri"/>
      <w:sz w:val="20"/>
      <w:szCs w:val="20"/>
    </w:rPr>
  </w:style>
  <w:style w:type="paragraph" w:styleId="TM6">
    <w:name w:val="toc 6"/>
    <w:basedOn w:val="Normal"/>
    <w:next w:val="Normal"/>
    <w:pPr>
      <w:ind w:left="880"/>
    </w:pPr>
    <w:rPr>
      <w:rFonts w:ascii="Calibri" w:hAnsi="Calibri" w:cs="Calibri"/>
      <w:sz w:val="20"/>
      <w:szCs w:val="20"/>
    </w:rPr>
  </w:style>
  <w:style w:type="paragraph" w:styleId="TM7">
    <w:name w:val="toc 7"/>
    <w:basedOn w:val="Normal"/>
    <w:next w:val="Normal"/>
    <w:pPr>
      <w:ind w:left="1100"/>
    </w:pPr>
    <w:rPr>
      <w:rFonts w:ascii="Calibri" w:hAnsi="Calibri" w:cs="Calibri"/>
      <w:sz w:val="20"/>
      <w:szCs w:val="20"/>
    </w:rPr>
  </w:style>
  <w:style w:type="paragraph" w:styleId="TM8">
    <w:name w:val="toc 8"/>
    <w:basedOn w:val="Normal"/>
    <w:next w:val="Normal"/>
    <w:pPr>
      <w:ind w:left="1320"/>
    </w:pPr>
    <w:rPr>
      <w:rFonts w:ascii="Calibri" w:hAnsi="Calibri" w:cs="Calibri"/>
      <w:sz w:val="20"/>
      <w:szCs w:val="20"/>
    </w:rPr>
  </w:style>
  <w:style w:type="paragraph" w:styleId="TM9">
    <w:name w:val="toc 9"/>
    <w:basedOn w:val="Normal"/>
    <w:next w:val="Normal"/>
    <w:pPr>
      <w:ind w:left="1540"/>
    </w:pPr>
    <w:rPr>
      <w:rFonts w:ascii="Calibri" w:hAnsi="Calibri" w:cs="Calibri"/>
      <w:sz w:val="20"/>
      <w:szCs w:val="20"/>
    </w:rPr>
  </w:style>
  <w:style w:type="paragraph" w:styleId="Textedebulles">
    <w:name w:val="Balloon Text"/>
    <w:basedOn w:val="Normal"/>
    <w:rPr>
      <w:rFonts w:ascii="Tahoma" w:hAnsi="Tahoma" w:cs="Tahoma"/>
      <w:sz w:val="16"/>
      <w:szCs w:val="16"/>
    </w:rPr>
  </w:style>
  <w:style w:type="paragraph" w:customStyle="1" w:styleId="fcasegauche">
    <w:name w:val="f_case_gauche"/>
    <w:basedOn w:val="Normal"/>
    <w:pPr>
      <w:spacing w:after="60"/>
      <w:ind w:left="284" w:hanging="284"/>
      <w:jc w:val="both"/>
    </w:pPr>
    <w:rPr>
      <w:rFonts w:ascii="Univers (WN)" w:hAnsi="Univers (WN)" w:cs="Univers (WN)"/>
      <w:sz w:val="20"/>
      <w:szCs w:val="20"/>
    </w:rPr>
  </w:style>
  <w:style w:type="paragraph" w:customStyle="1" w:styleId="Corpsdetexte21">
    <w:name w:val="Corps de texte 21"/>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lang w:val="x-none"/>
    </w:rPr>
  </w:style>
  <w:style w:type="paragraph" w:customStyle="1" w:styleId="Global">
    <w:name w:val="Global"/>
    <w:basedOn w:val="Normal"/>
    <w:rPr>
      <w:b/>
      <w:bCs/>
      <w:lang w:val="x-none"/>
    </w:rPr>
  </w:style>
  <w:style w:type="paragraph" w:customStyle="1" w:styleId="Corpsdetexte31">
    <w:name w:val="Corps de texte 31"/>
    <w:basedOn w:val="Normal"/>
    <w:pPr>
      <w:pBdr>
        <w:top w:val="single" w:sz="6" w:space="1" w:color="000000" w:shadow="1"/>
        <w:left w:val="single" w:sz="6" w:space="1" w:color="000000" w:shadow="1"/>
        <w:bottom w:val="single" w:sz="6" w:space="1" w:color="000000" w:shadow="1"/>
        <w:right w:val="single" w:sz="6" w:space="1" w:color="000000" w:shadow="1"/>
      </w:pBdr>
    </w:pPr>
    <w:rPr>
      <w:b/>
      <w:sz w:val="28"/>
    </w:rPr>
  </w:style>
  <w:style w:type="paragraph" w:customStyle="1" w:styleId="Explorateurdedocuments1">
    <w:name w:val="Explorateur de documents1"/>
    <w:basedOn w:val="Normal"/>
    <w:pPr>
      <w:shd w:val="clear" w:color="auto" w:fill="000080"/>
    </w:pPr>
    <w:rPr>
      <w:rFonts w:ascii="Tahoma" w:hAnsi="Tahoma" w:cs="Tahoma"/>
    </w:rPr>
  </w:style>
  <w:style w:type="paragraph" w:styleId="Objetducommentaire">
    <w:name w:val="annotation subject"/>
    <w:basedOn w:val="Commentaire1"/>
    <w:next w:val="Commentaire1"/>
    <w:rPr>
      <w:b/>
      <w:bCs/>
      <w:sz w:val="20"/>
      <w:szCs w:val="20"/>
    </w:rPr>
  </w:style>
  <w:style w:type="paragraph" w:customStyle="1" w:styleId="AETableau">
    <w:name w:val="A.E. Tableau"/>
    <w:basedOn w:val="Normal"/>
    <w:pPr>
      <w:spacing w:before="80"/>
    </w:pPr>
    <w:rPr>
      <w:szCs w:val="327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customStyle="1" w:styleId="Corpsdetexte22">
    <w:name w:val="Corps de texte 22"/>
    <w:basedOn w:val="Normal"/>
    <w:pPr>
      <w:tabs>
        <w:tab w:val="left" w:pos="720"/>
        <w:tab w:val="left" w:leader="dot" w:pos="9639"/>
      </w:tabs>
      <w:jc w:val="both"/>
    </w:pPr>
    <w:rPr>
      <w:color w:val="0000FF"/>
    </w:rPr>
  </w:style>
  <w:style w:type="table" w:styleId="Grilledutableau">
    <w:name w:val="Table Grid"/>
    <w:basedOn w:val="TableauNormal"/>
    <w:uiPriority w:val="39"/>
    <w:rsid w:val="00F968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uiPriority w:val="99"/>
    <w:semiHidden/>
    <w:unhideWhenUsed/>
    <w:rsid w:val="00F968D4"/>
    <w:rPr>
      <w:sz w:val="16"/>
      <w:szCs w:val="16"/>
    </w:rPr>
  </w:style>
  <w:style w:type="paragraph" w:styleId="Commentaire">
    <w:name w:val="annotation text"/>
    <w:basedOn w:val="Normal"/>
    <w:link w:val="CommentaireCar1"/>
    <w:uiPriority w:val="99"/>
    <w:semiHidden/>
    <w:unhideWhenUsed/>
    <w:rsid w:val="00F968D4"/>
    <w:rPr>
      <w:sz w:val="20"/>
      <w:szCs w:val="20"/>
      <w:lang w:val="x-none"/>
    </w:rPr>
  </w:style>
  <w:style w:type="character" w:customStyle="1" w:styleId="CommentaireCar1">
    <w:name w:val="Commentaire Car1"/>
    <w:link w:val="Commentaire"/>
    <w:uiPriority w:val="99"/>
    <w:semiHidden/>
    <w:rsid w:val="00F968D4"/>
    <w:rPr>
      <w:lang w:eastAsia="zh-CN"/>
    </w:rPr>
  </w:style>
  <w:style w:type="paragraph" w:customStyle="1" w:styleId="RedTxt">
    <w:name w:val="RedTxt"/>
    <w:basedOn w:val="Normal"/>
    <w:rsid w:val="00637049"/>
    <w:pPr>
      <w:widowControl w:val="0"/>
      <w:autoSpaceDE w:val="0"/>
    </w:pPr>
    <w:rPr>
      <w:rFonts w:ascii="Arial" w:hAnsi="Arial" w:cs="Arial"/>
      <w:sz w:val="18"/>
      <w:szCs w:val="18"/>
    </w:rPr>
  </w:style>
  <w:style w:type="paragraph" w:styleId="Paragraphedeliste">
    <w:name w:val="List Paragraph"/>
    <w:basedOn w:val="Normal"/>
    <w:link w:val="ParagraphedelisteCar"/>
    <w:uiPriority w:val="34"/>
    <w:qFormat/>
    <w:rsid w:val="00027B17"/>
    <w:pPr>
      <w:ind w:left="708"/>
    </w:pPr>
    <w:rPr>
      <w:szCs w:val="20"/>
    </w:rPr>
  </w:style>
  <w:style w:type="character" w:customStyle="1" w:styleId="ParagraphedelisteCar">
    <w:name w:val="Paragraphe de liste Car"/>
    <w:link w:val="Paragraphedeliste"/>
    <w:uiPriority w:val="34"/>
    <w:qFormat/>
    <w:rsid w:val="00027B17"/>
    <w:rPr>
      <w:sz w:val="22"/>
      <w:lang w:eastAsia="zh-CN"/>
    </w:rPr>
  </w:style>
  <w:style w:type="character" w:customStyle="1" w:styleId="normaltextrun">
    <w:name w:val="normaltextrun"/>
    <w:basedOn w:val="Policepardfaut"/>
    <w:rsid w:val="00071BCB"/>
  </w:style>
  <w:style w:type="character" w:customStyle="1" w:styleId="eop">
    <w:name w:val="eop"/>
    <w:basedOn w:val="Policepardfaut"/>
    <w:rsid w:val="00071BCB"/>
  </w:style>
  <w:style w:type="character" w:customStyle="1" w:styleId="NotedebasdepageCar1">
    <w:name w:val="Note de bas de page Car1"/>
    <w:link w:val="Notedebasdepage"/>
    <w:rsid w:val="0021647B"/>
    <w:rPr>
      <w:sz w:val="16"/>
      <w:szCs w:val="16"/>
      <w:lang w:eastAsia="zh-CN"/>
    </w:rPr>
  </w:style>
  <w:style w:type="character" w:styleId="Mentionnonrsolue">
    <w:name w:val="Unresolved Mention"/>
    <w:uiPriority w:val="99"/>
    <w:semiHidden/>
    <w:unhideWhenUsed/>
    <w:rsid w:val="00E850F8"/>
    <w:rPr>
      <w:color w:val="605E5C"/>
      <w:shd w:val="clear" w:color="auto" w:fill="E1DFDD"/>
    </w:rPr>
  </w:style>
  <w:style w:type="paragraph" w:styleId="Rvision">
    <w:name w:val="Revision"/>
    <w:hidden/>
    <w:uiPriority w:val="99"/>
    <w:semiHidden/>
    <w:rsid w:val="00C54444"/>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882119293cc13c7b81c9a20e4f44ffc9">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9624e21d21378363c3cfac7bb107044a"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9E18E-2F17-4F9F-AA49-55A0F1936F59}">
  <ds:schemaRefs>
    <ds:schemaRef ds:uri="http://schemas.microsoft.com/sharepoint/v3/contenttype/forms"/>
  </ds:schemaRefs>
</ds:datastoreItem>
</file>

<file path=customXml/itemProps2.xml><?xml version="1.0" encoding="utf-8"?>
<ds:datastoreItem xmlns:ds="http://schemas.openxmlformats.org/officeDocument/2006/customXml" ds:itemID="{9CF14F45-5573-4B67-BC17-E61C5FF19B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CC20BC-5735-4746-A53B-78F6A3847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4acf0-2176-4004-8b30-b0c9576165f2"/>
    <ds:schemaRef ds:uri="bd3d0ed7-9e25-4343-b076-3d851cedb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D6CC9D-47E1-4FCB-8E06-A2B64279C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8</Pages>
  <Words>1789</Words>
  <Characters>9840</Characters>
  <Application>Microsoft Office Word</Application>
  <DocSecurity>2</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11606</CharactersWithSpaces>
  <SharedDoc>false</SharedDoc>
  <HLinks>
    <vt:vector size="60" baseType="variant">
      <vt:variant>
        <vt:i4>1114173</vt:i4>
      </vt:variant>
      <vt:variant>
        <vt:i4>56</vt:i4>
      </vt:variant>
      <vt:variant>
        <vt:i4>0</vt:i4>
      </vt:variant>
      <vt:variant>
        <vt:i4>5</vt:i4>
      </vt:variant>
      <vt:variant>
        <vt:lpwstr/>
      </vt:variant>
      <vt:variant>
        <vt:lpwstr>_Toc179367357</vt:lpwstr>
      </vt:variant>
      <vt:variant>
        <vt:i4>1114173</vt:i4>
      </vt:variant>
      <vt:variant>
        <vt:i4>50</vt:i4>
      </vt:variant>
      <vt:variant>
        <vt:i4>0</vt:i4>
      </vt:variant>
      <vt:variant>
        <vt:i4>5</vt:i4>
      </vt:variant>
      <vt:variant>
        <vt:lpwstr/>
      </vt:variant>
      <vt:variant>
        <vt:lpwstr>_Toc179367356</vt:lpwstr>
      </vt:variant>
      <vt:variant>
        <vt:i4>1114173</vt:i4>
      </vt:variant>
      <vt:variant>
        <vt:i4>44</vt:i4>
      </vt:variant>
      <vt:variant>
        <vt:i4>0</vt:i4>
      </vt:variant>
      <vt:variant>
        <vt:i4>5</vt:i4>
      </vt:variant>
      <vt:variant>
        <vt:lpwstr/>
      </vt:variant>
      <vt:variant>
        <vt:lpwstr>_Toc179367355</vt:lpwstr>
      </vt:variant>
      <vt:variant>
        <vt:i4>1114173</vt:i4>
      </vt:variant>
      <vt:variant>
        <vt:i4>38</vt:i4>
      </vt:variant>
      <vt:variant>
        <vt:i4>0</vt:i4>
      </vt:variant>
      <vt:variant>
        <vt:i4>5</vt:i4>
      </vt:variant>
      <vt:variant>
        <vt:lpwstr/>
      </vt:variant>
      <vt:variant>
        <vt:lpwstr>_Toc179367354</vt:lpwstr>
      </vt:variant>
      <vt:variant>
        <vt:i4>1114173</vt:i4>
      </vt:variant>
      <vt:variant>
        <vt:i4>32</vt:i4>
      </vt:variant>
      <vt:variant>
        <vt:i4>0</vt:i4>
      </vt:variant>
      <vt:variant>
        <vt:i4>5</vt:i4>
      </vt:variant>
      <vt:variant>
        <vt:lpwstr/>
      </vt:variant>
      <vt:variant>
        <vt:lpwstr>_Toc179367353</vt:lpwstr>
      </vt:variant>
      <vt:variant>
        <vt:i4>1114173</vt:i4>
      </vt:variant>
      <vt:variant>
        <vt:i4>26</vt:i4>
      </vt:variant>
      <vt:variant>
        <vt:i4>0</vt:i4>
      </vt:variant>
      <vt:variant>
        <vt:i4>5</vt:i4>
      </vt:variant>
      <vt:variant>
        <vt:lpwstr/>
      </vt:variant>
      <vt:variant>
        <vt:lpwstr>_Toc179367352</vt:lpwstr>
      </vt:variant>
      <vt:variant>
        <vt:i4>1114173</vt:i4>
      </vt:variant>
      <vt:variant>
        <vt:i4>20</vt:i4>
      </vt:variant>
      <vt:variant>
        <vt:i4>0</vt:i4>
      </vt:variant>
      <vt:variant>
        <vt:i4>5</vt:i4>
      </vt:variant>
      <vt:variant>
        <vt:lpwstr/>
      </vt:variant>
      <vt:variant>
        <vt:lpwstr>_Toc179367351</vt:lpwstr>
      </vt:variant>
      <vt:variant>
        <vt:i4>1114173</vt:i4>
      </vt:variant>
      <vt:variant>
        <vt:i4>14</vt:i4>
      </vt:variant>
      <vt:variant>
        <vt:i4>0</vt:i4>
      </vt:variant>
      <vt:variant>
        <vt:i4>5</vt:i4>
      </vt:variant>
      <vt:variant>
        <vt:lpwstr/>
      </vt:variant>
      <vt:variant>
        <vt:lpwstr>_Toc179367350</vt:lpwstr>
      </vt:variant>
      <vt:variant>
        <vt:i4>1048637</vt:i4>
      </vt:variant>
      <vt:variant>
        <vt:i4>8</vt:i4>
      </vt:variant>
      <vt:variant>
        <vt:i4>0</vt:i4>
      </vt:variant>
      <vt:variant>
        <vt:i4>5</vt:i4>
      </vt:variant>
      <vt:variant>
        <vt:lpwstr/>
      </vt:variant>
      <vt:variant>
        <vt:lpwstr>_Toc179367349</vt:lpwstr>
      </vt:variant>
      <vt:variant>
        <vt:i4>1048637</vt:i4>
      </vt:variant>
      <vt:variant>
        <vt:i4>2</vt:i4>
      </vt:variant>
      <vt:variant>
        <vt:i4>0</vt:i4>
      </vt:variant>
      <vt:variant>
        <vt:i4>5</vt:i4>
      </vt:variant>
      <vt:variant>
        <vt:lpwstr/>
      </vt:variant>
      <vt:variant>
        <vt:lpwstr>_Toc179367348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dc:creator>
  <cp:keywords/>
  <cp:lastModifiedBy>Samir Saifi</cp:lastModifiedBy>
  <cp:revision>208</cp:revision>
  <cp:lastPrinted>2023-09-15T08:35:00Z</cp:lastPrinted>
  <dcterms:created xsi:type="dcterms:W3CDTF">2023-09-15T08:28:00Z</dcterms:created>
  <dcterms:modified xsi:type="dcterms:W3CDTF">2025-07-15T07:25:00Z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ies>
</file>